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04807C" w14:textId="77777777" w:rsidR="00260272" w:rsidRPr="009E125E" w:rsidRDefault="00260272" w:rsidP="008D3A6C">
      <w:pPr>
        <w:pStyle w:val="Nagwek2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Wykonawca:</w:t>
      </w:r>
    </w:p>
    <w:p w14:paraId="18C1B56B" w14:textId="77777777" w:rsidR="00260272" w:rsidRPr="009E125E" w:rsidRDefault="00260272" w:rsidP="008D3A6C">
      <w:pPr>
        <w:rPr>
          <w:rFonts w:asciiTheme="minorHAnsi" w:hAnsiTheme="minorHAnsi" w:cstheme="minorHAnsi"/>
          <w:szCs w:val="22"/>
        </w:rPr>
      </w:pPr>
      <w:r w:rsidRPr="009E125E">
        <w:rPr>
          <w:rFonts w:asciiTheme="minorHAnsi" w:hAnsiTheme="minorHAnsi" w:cstheme="minorHAnsi"/>
          <w:szCs w:val="22"/>
        </w:rPr>
        <w:t>………………………………………</w:t>
      </w:r>
    </w:p>
    <w:p w14:paraId="5A598F54" w14:textId="77777777" w:rsidR="00260272" w:rsidRPr="009E125E" w:rsidRDefault="00260272" w:rsidP="008D3A6C">
      <w:pPr>
        <w:rPr>
          <w:rFonts w:asciiTheme="minorHAnsi" w:hAnsiTheme="minorHAnsi" w:cstheme="minorHAnsi"/>
          <w:szCs w:val="22"/>
        </w:rPr>
      </w:pPr>
      <w:r w:rsidRPr="009E125E">
        <w:rPr>
          <w:rFonts w:asciiTheme="minorHAnsi" w:hAnsiTheme="minorHAnsi" w:cstheme="minorHAnsi"/>
          <w:szCs w:val="22"/>
        </w:rPr>
        <w:t>……………………………………....</w:t>
      </w:r>
    </w:p>
    <w:p w14:paraId="38DC71F7" w14:textId="77777777" w:rsidR="00260272" w:rsidRPr="009E125E" w:rsidRDefault="00260272" w:rsidP="008D3A6C">
      <w:pPr>
        <w:rPr>
          <w:rFonts w:asciiTheme="minorHAnsi" w:hAnsiTheme="minorHAnsi" w:cstheme="minorHAnsi"/>
          <w:szCs w:val="22"/>
        </w:rPr>
      </w:pPr>
      <w:r w:rsidRPr="009E125E">
        <w:rPr>
          <w:rFonts w:asciiTheme="minorHAnsi" w:hAnsiTheme="minorHAnsi" w:cstheme="minorHAnsi"/>
          <w:szCs w:val="22"/>
        </w:rPr>
        <w:t>………………………………………</w:t>
      </w:r>
    </w:p>
    <w:p w14:paraId="7C0CF282" w14:textId="77777777" w:rsidR="00260272" w:rsidRPr="009E125E" w:rsidRDefault="00260272" w:rsidP="008D3A6C">
      <w:pPr>
        <w:rPr>
          <w:rFonts w:asciiTheme="minorHAnsi" w:hAnsiTheme="minorHAnsi" w:cstheme="minorHAnsi"/>
          <w:sz w:val="12"/>
          <w:szCs w:val="14"/>
        </w:rPr>
      </w:pPr>
      <w:r w:rsidRPr="009E125E">
        <w:rPr>
          <w:rFonts w:asciiTheme="minorHAnsi" w:hAnsiTheme="minorHAnsi" w:cstheme="minorHAnsi"/>
          <w:sz w:val="12"/>
          <w:szCs w:val="14"/>
        </w:rPr>
        <w:t xml:space="preserve">  (pełna nazwa Wykonawcy i adres do korespondencji)</w:t>
      </w:r>
    </w:p>
    <w:p w14:paraId="17C06701" w14:textId="77777777" w:rsidR="00014064" w:rsidRPr="009E125E" w:rsidRDefault="00014064" w:rsidP="008D3A6C">
      <w:pPr>
        <w:rPr>
          <w:rFonts w:asciiTheme="minorHAnsi" w:hAnsiTheme="minorHAnsi" w:cstheme="minorHAnsi"/>
          <w:sz w:val="12"/>
          <w:szCs w:val="14"/>
        </w:rPr>
      </w:pPr>
    </w:p>
    <w:p w14:paraId="659F15F1" w14:textId="0822D2CE" w:rsidR="00B372C8" w:rsidRPr="009E125E" w:rsidRDefault="00B372C8" w:rsidP="008D3A6C">
      <w:pPr>
        <w:rPr>
          <w:rFonts w:asciiTheme="minorHAnsi" w:hAnsiTheme="minorHAnsi" w:cstheme="minorHAnsi"/>
          <w:sz w:val="18"/>
          <w:szCs w:val="14"/>
          <w:lang w:val="en-US"/>
        </w:rPr>
      </w:pPr>
      <w:r w:rsidRPr="009E125E">
        <w:rPr>
          <w:rFonts w:asciiTheme="minorHAnsi" w:hAnsiTheme="minorHAnsi" w:cstheme="minorHAnsi"/>
          <w:sz w:val="18"/>
          <w:szCs w:val="14"/>
          <w:lang w:val="en-US"/>
        </w:rPr>
        <w:t>KRS/CEiDG ……………………………</w:t>
      </w:r>
      <w:r w:rsidR="006B4A1B" w:rsidRPr="009E125E">
        <w:rPr>
          <w:rFonts w:asciiTheme="minorHAnsi" w:hAnsiTheme="minorHAnsi" w:cstheme="minorHAnsi"/>
          <w:sz w:val="18"/>
          <w:szCs w:val="14"/>
          <w:lang w:val="en-US"/>
        </w:rPr>
        <w:t>.</w:t>
      </w:r>
    </w:p>
    <w:p w14:paraId="2319BB02" w14:textId="09EB5840" w:rsidR="00260272" w:rsidRPr="009E125E" w:rsidRDefault="00E4467E" w:rsidP="008D3A6C">
      <w:pPr>
        <w:ind w:right="5528"/>
        <w:rPr>
          <w:rFonts w:asciiTheme="minorHAnsi" w:hAnsiTheme="minorHAnsi" w:cstheme="minorHAnsi"/>
          <w:sz w:val="12"/>
          <w:szCs w:val="14"/>
          <w:lang w:val="en-US"/>
        </w:rPr>
      </w:pPr>
      <w:r w:rsidRPr="009E125E">
        <w:rPr>
          <w:rFonts w:asciiTheme="minorHAnsi" w:hAnsiTheme="minorHAnsi" w:cstheme="minorHAnsi"/>
          <w:sz w:val="18"/>
          <w:szCs w:val="14"/>
          <w:lang w:val="en-US"/>
        </w:rPr>
        <w:t>NIP</w:t>
      </w:r>
      <w:r w:rsidR="00093E4D" w:rsidRPr="009E125E">
        <w:rPr>
          <w:rFonts w:asciiTheme="minorHAnsi" w:hAnsiTheme="minorHAnsi" w:cstheme="minorHAnsi"/>
          <w:sz w:val="18"/>
          <w:szCs w:val="14"/>
          <w:lang w:val="en-US"/>
        </w:rPr>
        <w:t>/PESEL</w:t>
      </w:r>
      <w:r w:rsidRPr="009E125E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="00B372C8" w:rsidRPr="009E125E">
        <w:rPr>
          <w:rFonts w:asciiTheme="minorHAnsi" w:hAnsiTheme="minorHAnsi" w:cstheme="minorHAnsi"/>
          <w:sz w:val="18"/>
          <w:szCs w:val="18"/>
          <w:lang w:val="en-US"/>
        </w:rPr>
        <w:t>………………………………</w:t>
      </w:r>
    </w:p>
    <w:p w14:paraId="2C3A693C" w14:textId="7978FFBC" w:rsidR="00CC2128" w:rsidRPr="009E125E" w:rsidRDefault="00CC2128" w:rsidP="008D3A6C">
      <w:pPr>
        <w:ind w:right="5528"/>
        <w:rPr>
          <w:rFonts w:asciiTheme="minorHAnsi" w:hAnsiTheme="minorHAnsi" w:cstheme="minorHAnsi"/>
          <w:sz w:val="18"/>
          <w:szCs w:val="18"/>
          <w:lang w:val="en-US"/>
        </w:rPr>
      </w:pPr>
      <w:r w:rsidRPr="009E125E">
        <w:rPr>
          <w:rFonts w:asciiTheme="minorHAnsi" w:hAnsiTheme="minorHAnsi" w:cstheme="minorHAnsi"/>
          <w:sz w:val="18"/>
          <w:szCs w:val="18"/>
          <w:lang w:val="en-US"/>
        </w:rPr>
        <w:t>REGON …………………………………</w:t>
      </w:r>
      <w:r w:rsidR="00093E4D" w:rsidRPr="009E125E">
        <w:rPr>
          <w:rFonts w:asciiTheme="minorHAnsi" w:hAnsiTheme="minorHAnsi" w:cstheme="minorHAnsi"/>
          <w:sz w:val="18"/>
          <w:szCs w:val="18"/>
          <w:lang w:val="en-US"/>
        </w:rPr>
        <w:t>..</w:t>
      </w:r>
    </w:p>
    <w:p w14:paraId="2D280A41" w14:textId="55104AE3" w:rsidR="00260272" w:rsidRPr="009E125E" w:rsidRDefault="001A6FB5" w:rsidP="008D3A6C">
      <w:pPr>
        <w:rPr>
          <w:rFonts w:asciiTheme="minorHAnsi" w:hAnsiTheme="minorHAnsi" w:cstheme="minorHAnsi"/>
          <w:sz w:val="18"/>
          <w:szCs w:val="18"/>
          <w:lang w:val="en-GB"/>
        </w:rPr>
      </w:pPr>
      <w:r w:rsidRPr="009E125E">
        <w:rPr>
          <w:rFonts w:asciiTheme="minorHAnsi" w:hAnsiTheme="minorHAnsi" w:cstheme="minorHAnsi"/>
          <w:sz w:val="18"/>
          <w:szCs w:val="18"/>
          <w:lang w:val="en-GB"/>
        </w:rPr>
        <w:t>tel.</w:t>
      </w:r>
      <w:r w:rsidR="00B372C8" w:rsidRPr="009E125E">
        <w:rPr>
          <w:rFonts w:asciiTheme="minorHAnsi" w:hAnsiTheme="minorHAnsi" w:cstheme="minorHAnsi"/>
          <w:sz w:val="18"/>
          <w:szCs w:val="18"/>
          <w:lang w:val="en-GB"/>
        </w:rPr>
        <w:t xml:space="preserve"> </w:t>
      </w:r>
      <w:r w:rsidR="00260272" w:rsidRPr="009E125E">
        <w:rPr>
          <w:rFonts w:asciiTheme="minorHAnsi" w:hAnsiTheme="minorHAnsi" w:cstheme="minorHAnsi"/>
          <w:sz w:val="18"/>
          <w:szCs w:val="18"/>
          <w:lang w:val="en-GB"/>
        </w:rPr>
        <w:t>………………………</w:t>
      </w:r>
      <w:r w:rsidR="00B372C8" w:rsidRPr="009E125E">
        <w:rPr>
          <w:rFonts w:asciiTheme="minorHAnsi" w:hAnsiTheme="minorHAnsi" w:cstheme="minorHAnsi"/>
          <w:sz w:val="18"/>
          <w:szCs w:val="18"/>
          <w:lang w:val="en-GB"/>
        </w:rPr>
        <w:t>…………..</w:t>
      </w:r>
      <w:r w:rsidR="00260272" w:rsidRPr="009E125E">
        <w:rPr>
          <w:rFonts w:asciiTheme="minorHAnsi" w:hAnsiTheme="minorHAnsi" w:cstheme="minorHAnsi"/>
          <w:sz w:val="18"/>
          <w:szCs w:val="18"/>
          <w:lang w:val="en-GB"/>
        </w:rPr>
        <w:t>……</w:t>
      </w:r>
      <w:r w:rsidR="00093E4D" w:rsidRPr="009E125E">
        <w:rPr>
          <w:rFonts w:asciiTheme="minorHAnsi" w:hAnsiTheme="minorHAnsi" w:cstheme="minorHAnsi"/>
          <w:sz w:val="18"/>
          <w:szCs w:val="18"/>
          <w:lang w:val="en-GB"/>
        </w:rPr>
        <w:t>..</w:t>
      </w:r>
    </w:p>
    <w:p w14:paraId="741E20DF" w14:textId="6B1DE485" w:rsidR="00260272" w:rsidRPr="009E125E" w:rsidRDefault="00260272" w:rsidP="008D3A6C">
      <w:pPr>
        <w:rPr>
          <w:rFonts w:asciiTheme="minorHAnsi" w:hAnsiTheme="minorHAnsi" w:cstheme="minorHAnsi"/>
          <w:sz w:val="18"/>
          <w:szCs w:val="18"/>
        </w:rPr>
      </w:pPr>
      <w:r w:rsidRPr="009E125E">
        <w:rPr>
          <w:rFonts w:asciiTheme="minorHAnsi" w:hAnsiTheme="minorHAnsi" w:cstheme="minorHAnsi"/>
          <w:sz w:val="18"/>
          <w:szCs w:val="18"/>
        </w:rPr>
        <w:t>e-mail ……………………</w:t>
      </w:r>
      <w:r w:rsidR="00B372C8" w:rsidRPr="009E125E">
        <w:rPr>
          <w:rFonts w:asciiTheme="minorHAnsi" w:hAnsiTheme="minorHAnsi" w:cstheme="minorHAnsi"/>
          <w:sz w:val="18"/>
          <w:szCs w:val="18"/>
        </w:rPr>
        <w:t>……………</w:t>
      </w:r>
      <w:r w:rsidR="006B4A1B" w:rsidRPr="009E125E">
        <w:rPr>
          <w:rFonts w:asciiTheme="minorHAnsi" w:hAnsiTheme="minorHAnsi" w:cstheme="minorHAnsi"/>
          <w:sz w:val="18"/>
          <w:szCs w:val="18"/>
        </w:rPr>
        <w:t>.</w:t>
      </w:r>
      <w:r w:rsidR="001A6FB5" w:rsidRPr="009E125E">
        <w:rPr>
          <w:rFonts w:asciiTheme="minorHAnsi" w:hAnsiTheme="minorHAnsi" w:cstheme="minorHAnsi"/>
          <w:sz w:val="18"/>
          <w:szCs w:val="18"/>
        </w:rPr>
        <w:t>….</w:t>
      </w:r>
    </w:p>
    <w:p w14:paraId="449C78A6" w14:textId="555DAA2F" w:rsidR="001A6FB5" w:rsidRPr="009E125E" w:rsidRDefault="001A6FB5" w:rsidP="008D3A6C">
      <w:pPr>
        <w:ind w:left="5387"/>
        <w:rPr>
          <w:rFonts w:asciiTheme="minorHAnsi" w:hAnsiTheme="minorHAnsi" w:cstheme="minorHAnsi"/>
          <w:bCs/>
        </w:rPr>
      </w:pPr>
      <w:r w:rsidRPr="009E125E">
        <w:rPr>
          <w:rFonts w:asciiTheme="minorHAnsi" w:hAnsiTheme="minorHAnsi" w:cstheme="minorHAnsi"/>
          <w:bCs/>
        </w:rPr>
        <w:t>Zamawiający:</w:t>
      </w:r>
    </w:p>
    <w:p w14:paraId="75B782F5" w14:textId="55202944" w:rsidR="001A6FB5" w:rsidRPr="009E125E" w:rsidRDefault="00EB2D46" w:rsidP="008D3A6C">
      <w:pPr>
        <w:widowControl w:val="0"/>
        <w:tabs>
          <w:tab w:val="left" w:pos="0"/>
        </w:tabs>
        <w:ind w:left="5387"/>
        <w:rPr>
          <w:rFonts w:asciiTheme="minorHAnsi" w:eastAsia="SimSun" w:hAnsiTheme="minorHAnsi" w:cstheme="minorHAnsi"/>
          <w:b/>
          <w:kern w:val="1"/>
          <w:sz w:val="16"/>
          <w:lang w:bidi="hi-IN"/>
        </w:rPr>
      </w:pPr>
      <w:r w:rsidRPr="009E125E">
        <w:rPr>
          <w:rFonts w:asciiTheme="minorHAnsi" w:hAnsiTheme="minorHAnsi" w:cstheme="minorHAnsi"/>
          <w:b/>
          <w:bCs/>
          <w:szCs w:val="22"/>
        </w:rPr>
        <w:t>S</w:t>
      </w:r>
      <w:r w:rsidR="001A6FB5" w:rsidRPr="009E125E">
        <w:rPr>
          <w:rFonts w:asciiTheme="minorHAnsi" w:hAnsiTheme="minorHAnsi" w:cstheme="minorHAnsi"/>
          <w:b/>
          <w:bCs/>
          <w:szCs w:val="22"/>
        </w:rPr>
        <w:t>amodzielny Publiczny Zakład Opieki Zdrowotnej</w:t>
      </w:r>
      <w:r w:rsidR="001A6FB5" w:rsidRPr="009E125E">
        <w:rPr>
          <w:rFonts w:asciiTheme="minorHAnsi" w:hAnsiTheme="minorHAnsi" w:cstheme="minorHAnsi"/>
          <w:szCs w:val="22"/>
        </w:rPr>
        <w:t xml:space="preserve"> </w:t>
      </w:r>
      <w:r w:rsidR="001A6FB5" w:rsidRPr="009E125E">
        <w:rPr>
          <w:rFonts w:asciiTheme="minorHAnsi" w:hAnsiTheme="minorHAnsi" w:cstheme="minorHAnsi"/>
          <w:b/>
          <w:bCs/>
          <w:szCs w:val="22"/>
        </w:rPr>
        <w:t>w Łapach</w:t>
      </w:r>
      <w:r w:rsidR="001A6FB5" w:rsidRPr="009E125E">
        <w:rPr>
          <w:rFonts w:asciiTheme="minorHAnsi" w:eastAsia="SimSun" w:hAnsiTheme="minorHAnsi" w:cstheme="minorHAnsi"/>
          <w:b/>
          <w:kern w:val="1"/>
          <w:sz w:val="16"/>
          <w:lang w:bidi="hi-IN"/>
        </w:rPr>
        <w:t xml:space="preserve"> </w:t>
      </w:r>
    </w:p>
    <w:p w14:paraId="1C27F987" w14:textId="3AF5014A" w:rsidR="001A6FB5" w:rsidRPr="009E125E" w:rsidRDefault="001A6FB5" w:rsidP="008D3A6C">
      <w:pPr>
        <w:widowControl w:val="0"/>
        <w:tabs>
          <w:tab w:val="left" w:pos="0"/>
        </w:tabs>
        <w:ind w:left="5387"/>
        <w:rPr>
          <w:rFonts w:asciiTheme="minorHAnsi" w:hAnsiTheme="minorHAnsi" w:cstheme="minorHAnsi"/>
          <w:b/>
          <w:bCs/>
          <w:szCs w:val="22"/>
        </w:rPr>
      </w:pPr>
      <w:r w:rsidRPr="009E125E">
        <w:rPr>
          <w:rFonts w:asciiTheme="minorHAnsi" w:hAnsiTheme="minorHAnsi" w:cstheme="minorHAnsi"/>
          <w:b/>
          <w:bCs/>
          <w:szCs w:val="22"/>
        </w:rPr>
        <w:t>ul. Janusza Korczaka 23</w:t>
      </w:r>
      <w:r w:rsidR="00476648">
        <w:rPr>
          <w:rFonts w:asciiTheme="minorHAnsi" w:hAnsiTheme="minorHAnsi" w:cstheme="minorHAnsi"/>
          <w:b/>
          <w:bCs/>
          <w:szCs w:val="22"/>
        </w:rPr>
        <w:t xml:space="preserve">, </w:t>
      </w:r>
      <w:r w:rsidRPr="009E125E">
        <w:rPr>
          <w:rFonts w:asciiTheme="minorHAnsi" w:hAnsiTheme="minorHAnsi" w:cstheme="minorHAnsi"/>
          <w:b/>
          <w:bCs/>
          <w:szCs w:val="22"/>
        </w:rPr>
        <w:t>18-100 Łapy</w:t>
      </w:r>
    </w:p>
    <w:p w14:paraId="029DAB0B" w14:textId="77777777" w:rsidR="001A6FB5" w:rsidRPr="009E125E" w:rsidRDefault="001A6FB5" w:rsidP="001A6FB5">
      <w:pPr>
        <w:spacing w:line="360" w:lineRule="auto"/>
        <w:jc w:val="right"/>
        <w:rPr>
          <w:rFonts w:asciiTheme="minorHAnsi" w:hAnsiTheme="minorHAnsi" w:cstheme="minorHAnsi"/>
          <w:szCs w:val="22"/>
        </w:rPr>
      </w:pPr>
    </w:p>
    <w:p w14:paraId="294EA0F7" w14:textId="48E0B4A7" w:rsidR="00535C39" w:rsidRPr="009E125E" w:rsidRDefault="001A6FB5" w:rsidP="00476648">
      <w:pPr>
        <w:suppressAutoHyphens w:val="0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9E125E">
        <w:rPr>
          <w:rFonts w:asciiTheme="minorHAnsi" w:hAnsiTheme="minorHAnsi" w:cstheme="minorHAnsi"/>
          <w:b/>
          <w:sz w:val="22"/>
          <w:szCs w:val="24"/>
        </w:rPr>
        <w:t xml:space="preserve">FORMULARZ OFERTOWY </w:t>
      </w:r>
    </w:p>
    <w:p w14:paraId="739F7F39" w14:textId="62958B37" w:rsidR="001A6FB5" w:rsidRPr="009E125E" w:rsidRDefault="001A6FB5" w:rsidP="00EC69A4">
      <w:pPr>
        <w:suppressAutoHyphens w:val="0"/>
        <w:spacing w:line="360" w:lineRule="auto"/>
        <w:jc w:val="center"/>
        <w:rPr>
          <w:rFonts w:asciiTheme="minorHAnsi" w:hAnsiTheme="minorHAnsi" w:cstheme="minorHAnsi"/>
          <w:szCs w:val="22"/>
        </w:rPr>
      </w:pPr>
      <w:r w:rsidRPr="009E125E">
        <w:rPr>
          <w:rFonts w:asciiTheme="minorHAnsi" w:hAnsiTheme="minorHAnsi" w:cstheme="minorHAnsi"/>
          <w:szCs w:val="22"/>
        </w:rPr>
        <w:t>w postępowaniu o udzielenie zamówienia publicznego na:</w:t>
      </w:r>
    </w:p>
    <w:p w14:paraId="79A68A92" w14:textId="50F2C325" w:rsidR="00255279" w:rsidRPr="009E125E" w:rsidRDefault="00255279" w:rsidP="00E4467E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9E125E">
        <w:rPr>
          <w:rFonts w:asciiTheme="minorHAnsi" w:hAnsiTheme="minorHAnsi" w:cstheme="minorHAnsi"/>
          <w:b/>
          <w:szCs w:val="22"/>
        </w:rPr>
        <w:t>„</w:t>
      </w:r>
      <w:r w:rsidR="00FD4E16" w:rsidRPr="009E125E">
        <w:rPr>
          <w:rFonts w:asciiTheme="minorHAnsi" w:hAnsiTheme="minorHAnsi" w:cstheme="minorHAnsi"/>
          <w:b/>
          <w:szCs w:val="16"/>
        </w:rPr>
        <w:t xml:space="preserve">Dostawa środków </w:t>
      </w:r>
      <w:r w:rsidR="00886EF1">
        <w:rPr>
          <w:rFonts w:asciiTheme="minorHAnsi" w:hAnsiTheme="minorHAnsi" w:cstheme="minorHAnsi"/>
          <w:b/>
          <w:szCs w:val="16"/>
        </w:rPr>
        <w:t>antyseptycznych i dezynfekcyjnych</w:t>
      </w:r>
      <w:r w:rsidR="00171A48">
        <w:rPr>
          <w:rFonts w:asciiTheme="minorHAnsi" w:hAnsiTheme="minorHAnsi" w:cstheme="minorHAnsi"/>
          <w:b/>
          <w:szCs w:val="16"/>
        </w:rPr>
        <w:t xml:space="preserve"> - uzupełnienie</w:t>
      </w:r>
      <w:r w:rsidRPr="009E125E">
        <w:rPr>
          <w:rFonts w:asciiTheme="minorHAnsi" w:hAnsiTheme="minorHAnsi" w:cstheme="minorHAnsi"/>
          <w:b/>
          <w:szCs w:val="22"/>
        </w:rPr>
        <w:t>”</w:t>
      </w:r>
      <w:r w:rsidR="00476648">
        <w:rPr>
          <w:rFonts w:asciiTheme="minorHAnsi" w:hAnsiTheme="minorHAnsi" w:cstheme="minorHAnsi"/>
          <w:b/>
          <w:szCs w:val="22"/>
        </w:rPr>
        <w:t xml:space="preserve">, </w:t>
      </w:r>
      <w:r w:rsidRPr="009E125E">
        <w:rPr>
          <w:rFonts w:asciiTheme="minorHAnsi" w:hAnsiTheme="minorHAnsi" w:cstheme="minorHAnsi"/>
          <w:b/>
          <w:szCs w:val="22"/>
        </w:rPr>
        <w:t>(Znak postępowania: ZP</w:t>
      </w:r>
      <w:r w:rsidR="00153EEC">
        <w:rPr>
          <w:rFonts w:asciiTheme="minorHAnsi" w:hAnsiTheme="minorHAnsi" w:cstheme="minorHAnsi"/>
          <w:b/>
          <w:szCs w:val="22"/>
        </w:rPr>
        <w:t>/</w:t>
      </w:r>
      <w:r w:rsidR="002D21DB">
        <w:rPr>
          <w:rFonts w:asciiTheme="minorHAnsi" w:hAnsiTheme="minorHAnsi" w:cstheme="minorHAnsi"/>
          <w:b/>
          <w:szCs w:val="22"/>
        </w:rPr>
        <w:t>73</w:t>
      </w:r>
      <w:r w:rsidRPr="009E125E">
        <w:rPr>
          <w:rFonts w:asciiTheme="minorHAnsi" w:hAnsiTheme="minorHAnsi" w:cstheme="minorHAnsi"/>
          <w:b/>
          <w:szCs w:val="22"/>
        </w:rPr>
        <w:t>/202</w:t>
      </w:r>
      <w:r w:rsidR="006418F1">
        <w:rPr>
          <w:rFonts w:asciiTheme="minorHAnsi" w:hAnsiTheme="minorHAnsi" w:cstheme="minorHAnsi"/>
          <w:b/>
          <w:szCs w:val="22"/>
        </w:rPr>
        <w:t>5</w:t>
      </w:r>
      <w:r w:rsidRPr="009E125E">
        <w:rPr>
          <w:rFonts w:asciiTheme="minorHAnsi" w:hAnsiTheme="minorHAnsi" w:cstheme="minorHAnsi"/>
          <w:b/>
          <w:szCs w:val="22"/>
        </w:rPr>
        <w:t>/</w:t>
      </w:r>
      <w:r w:rsidR="0070235C" w:rsidRPr="009E125E">
        <w:rPr>
          <w:rFonts w:asciiTheme="minorHAnsi" w:hAnsiTheme="minorHAnsi" w:cstheme="minorHAnsi"/>
          <w:b/>
          <w:szCs w:val="22"/>
        </w:rPr>
        <w:t>T</w:t>
      </w:r>
      <w:r w:rsidRPr="009E125E">
        <w:rPr>
          <w:rFonts w:asciiTheme="minorHAnsi" w:hAnsiTheme="minorHAnsi" w:cstheme="minorHAnsi"/>
          <w:b/>
          <w:szCs w:val="22"/>
        </w:rPr>
        <w:t>P)</w:t>
      </w:r>
    </w:p>
    <w:p w14:paraId="71BA5224" w14:textId="3AFDEAEC" w:rsidR="00E03F34" w:rsidRPr="009E125E" w:rsidRDefault="00952BE6" w:rsidP="00E4467E">
      <w:pPr>
        <w:suppressAutoHyphens w:val="0"/>
        <w:spacing w:before="120" w:line="360" w:lineRule="auto"/>
        <w:jc w:val="both"/>
        <w:rPr>
          <w:rFonts w:asciiTheme="minorHAnsi" w:hAnsiTheme="minorHAnsi" w:cstheme="minorHAnsi"/>
          <w:szCs w:val="22"/>
          <w:lang w:eastAsia="pl-PL"/>
        </w:rPr>
      </w:pPr>
      <w:r w:rsidRPr="009E125E">
        <w:rPr>
          <w:rFonts w:asciiTheme="minorHAnsi" w:hAnsiTheme="minorHAnsi" w:cstheme="minorHAnsi"/>
          <w:szCs w:val="22"/>
          <w:lang w:eastAsia="pl-PL"/>
        </w:rPr>
        <w:t>Oferujemy wykonanie przedmiotu zamówienia w zakresie: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1843"/>
        <w:gridCol w:w="7229"/>
      </w:tblGrid>
      <w:tr w:rsidR="00E4467E" w:rsidRPr="00476648" w14:paraId="78ED2F12" w14:textId="77777777" w:rsidTr="009E125E">
        <w:trPr>
          <w:trHeight w:val="414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EF58A18" w14:textId="77777777" w:rsidR="00E4467E" w:rsidRPr="00476648" w:rsidRDefault="00E4467E" w:rsidP="00EB2D4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NUMER PAKIETU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14:paraId="1CBF7B62" w14:textId="77777777" w:rsidR="00E4467E" w:rsidRPr="00476648" w:rsidRDefault="00E4467E" w:rsidP="00EB2D4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WARUNKI OFERTY</w:t>
            </w:r>
          </w:p>
        </w:tc>
      </w:tr>
      <w:tr w:rsidR="009E125E" w:rsidRPr="00476648" w14:paraId="3D97D684" w14:textId="77777777" w:rsidTr="009E125E">
        <w:trPr>
          <w:trHeight w:val="53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C8E4" w14:textId="5EB5DBD6" w:rsidR="009E125E" w:rsidRPr="00476648" w:rsidRDefault="009E125E" w:rsidP="009E125E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PAKIET NR 1</w:t>
            </w:r>
          </w:p>
        </w:tc>
        <w:tc>
          <w:tcPr>
            <w:tcW w:w="7229" w:type="dxa"/>
          </w:tcPr>
          <w:p w14:paraId="39CCBF5D" w14:textId="77777777" w:rsidR="009E125E" w:rsidRPr="00476648" w:rsidRDefault="009E125E" w:rsidP="009E125E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>1) kwota netto: …………………zł</w:t>
            </w:r>
          </w:p>
          <w:p w14:paraId="67F7BE2E" w14:textId="77777777" w:rsidR="009E125E" w:rsidRPr="00476648" w:rsidRDefault="009E125E" w:rsidP="009E125E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2) kwota brutto: …………….…. zł </w:t>
            </w:r>
          </w:p>
          <w:p w14:paraId="5C121AB7" w14:textId="2811788C" w:rsidR="00476648" w:rsidRPr="00476648" w:rsidRDefault="00476648" w:rsidP="0047664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Wykonawca zobowiązuje się realizować dostawy w terminie </w:t>
            </w:r>
            <w:r w:rsidRPr="00476648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zh-CN"/>
              </w:rPr>
              <w:t>do ……. dni roboczych</w:t>
            </w: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 (termin stanowi kryterium oceny ofert) od daty złożenia zamówienia przez </w:t>
            </w:r>
            <w:r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>Z</w:t>
            </w: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amawiającego.  </w:t>
            </w:r>
          </w:p>
        </w:tc>
      </w:tr>
      <w:tr w:rsidR="00476648" w:rsidRPr="00476648" w14:paraId="6268210E" w14:textId="77777777" w:rsidTr="009E125E">
        <w:trPr>
          <w:trHeight w:val="53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9BCD" w14:textId="5A2A39CF" w:rsidR="00476648" w:rsidRPr="00476648" w:rsidRDefault="00476648" w:rsidP="00476648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47664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PAKIET NR 2</w:t>
            </w:r>
          </w:p>
        </w:tc>
        <w:tc>
          <w:tcPr>
            <w:tcW w:w="7229" w:type="dxa"/>
          </w:tcPr>
          <w:p w14:paraId="243C5084" w14:textId="77777777" w:rsidR="00476648" w:rsidRPr="00476648" w:rsidRDefault="00476648" w:rsidP="0047664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>1) kwota netto: …………………zł</w:t>
            </w:r>
          </w:p>
          <w:p w14:paraId="38E9982B" w14:textId="77777777" w:rsidR="00476648" w:rsidRPr="00476648" w:rsidRDefault="00476648" w:rsidP="0047664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2) kwota brutto: …………….…. zł </w:t>
            </w:r>
          </w:p>
          <w:p w14:paraId="653FFA09" w14:textId="747F76A5" w:rsidR="00476648" w:rsidRPr="00476648" w:rsidRDefault="00476648" w:rsidP="0047664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Wykonawca zobowiązuje się realizować dostawy w terminie </w:t>
            </w:r>
            <w:r w:rsidRPr="00476648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zh-CN"/>
              </w:rPr>
              <w:t>do ……. dni roboczych</w:t>
            </w: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 (termin stanowi kryterium oceny ofert) od daty złożenia zamówienia przez </w:t>
            </w:r>
            <w:r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>Z</w:t>
            </w: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amawiającego.  </w:t>
            </w:r>
          </w:p>
        </w:tc>
      </w:tr>
      <w:tr w:rsidR="00476648" w:rsidRPr="00476648" w14:paraId="1C807E10" w14:textId="77777777" w:rsidTr="009E125E">
        <w:trPr>
          <w:trHeight w:val="53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3865" w14:textId="7BEF4E51" w:rsidR="00476648" w:rsidRPr="00476648" w:rsidRDefault="00476648" w:rsidP="00476648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47664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PAKIET NR 3</w:t>
            </w:r>
          </w:p>
        </w:tc>
        <w:tc>
          <w:tcPr>
            <w:tcW w:w="7229" w:type="dxa"/>
          </w:tcPr>
          <w:p w14:paraId="2C02274C" w14:textId="77777777" w:rsidR="00476648" w:rsidRPr="00476648" w:rsidRDefault="00476648" w:rsidP="0047664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>1) kwota netto: …………………zł</w:t>
            </w:r>
          </w:p>
          <w:p w14:paraId="69AA4A1A" w14:textId="77777777" w:rsidR="00476648" w:rsidRPr="00476648" w:rsidRDefault="00476648" w:rsidP="0047664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2) kwota brutto: …………….…. zł </w:t>
            </w:r>
          </w:p>
          <w:p w14:paraId="2CB4507C" w14:textId="44E9A9D4" w:rsidR="00476648" w:rsidRPr="00476648" w:rsidRDefault="00476648" w:rsidP="0047664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Wykonawca zobowiązuje się realizować dostawy w terminie </w:t>
            </w:r>
            <w:r w:rsidRPr="00476648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zh-CN"/>
              </w:rPr>
              <w:t>do ……. dni roboczych</w:t>
            </w: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 (termin stanowi kryterium oceny ofert) od daty złożenia zamówienia przez </w:t>
            </w:r>
            <w:r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>Z</w:t>
            </w: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amawiającego.  </w:t>
            </w:r>
          </w:p>
        </w:tc>
      </w:tr>
      <w:tr w:rsidR="00476648" w:rsidRPr="00476648" w14:paraId="035C9D14" w14:textId="77777777" w:rsidTr="009E125E">
        <w:trPr>
          <w:trHeight w:val="53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2509" w14:textId="492B6449" w:rsidR="00476648" w:rsidRPr="00476648" w:rsidRDefault="00476648" w:rsidP="00476648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47664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PAKIET NR 4</w:t>
            </w:r>
          </w:p>
        </w:tc>
        <w:tc>
          <w:tcPr>
            <w:tcW w:w="7229" w:type="dxa"/>
          </w:tcPr>
          <w:p w14:paraId="4B293BBA" w14:textId="77777777" w:rsidR="00476648" w:rsidRPr="00476648" w:rsidRDefault="00476648" w:rsidP="0047664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>1) kwota netto: …………………zł</w:t>
            </w:r>
          </w:p>
          <w:p w14:paraId="07E52125" w14:textId="77777777" w:rsidR="00476648" w:rsidRPr="00476648" w:rsidRDefault="00476648" w:rsidP="0047664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2) kwota brutto: …………….…. zł </w:t>
            </w:r>
          </w:p>
          <w:p w14:paraId="42A9B39E" w14:textId="7C35425C" w:rsidR="00476648" w:rsidRPr="00476648" w:rsidRDefault="00476648" w:rsidP="0047664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Wykonawca zobowiązuje się realizować dostawy w terminie </w:t>
            </w:r>
            <w:r w:rsidRPr="00476648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zh-CN"/>
              </w:rPr>
              <w:t>do ……. dni roboczych</w:t>
            </w: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 (termin stanowi kryterium oceny ofert) od daty złożenia zamówienia przez </w:t>
            </w:r>
            <w:r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>Z</w:t>
            </w: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amawiającego.  </w:t>
            </w:r>
          </w:p>
        </w:tc>
      </w:tr>
      <w:tr w:rsidR="00476648" w:rsidRPr="00476648" w14:paraId="10882A9F" w14:textId="77777777" w:rsidTr="009E125E">
        <w:trPr>
          <w:trHeight w:val="53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BA81" w14:textId="11BA8B71" w:rsidR="00476648" w:rsidRPr="00476648" w:rsidRDefault="00476648" w:rsidP="00476648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47664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PAKIET NR 5</w:t>
            </w:r>
          </w:p>
        </w:tc>
        <w:tc>
          <w:tcPr>
            <w:tcW w:w="7229" w:type="dxa"/>
          </w:tcPr>
          <w:p w14:paraId="7FD9A9FB" w14:textId="77777777" w:rsidR="00476648" w:rsidRPr="00476648" w:rsidRDefault="00476648" w:rsidP="0047664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>1) kwota netto: …………………zł</w:t>
            </w:r>
          </w:p>
          <w:p w14:paraId="5C5AF0A0" w14:textId="77777777" w:rsidR="00476648" w:rsidRPr="00476648" w:rsidRDefault="00476648" w:rsidP="0047664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2) kwota brutto: …………….…. zł </w:t>
            </w:r>
          </w:p>
          <w:p w14:paraId="6338AE6B" w14:textId="27CE2070" w:rsidR="00476648" w:rsidRPr="00476648" w:rsidRDefault="00476648" w:rsidP="00476648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</w:pP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Wykonawca zobowiązuje się realizować dostawy w terminie </w:t>
            </w:r>
            <w:r w:rsidRPr="00476648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zh-CN"/>
              </w:rPr>
              <w:t>do ……. dni roboczych</w:t>
            </w: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 (termin stanowi kryterium oceny ofert) od daty złożenia zamówienia przez </w:t>
            </w:r>
            <w:r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>Z</w:t>
            </w:r>
            <w:r w:rsidRPr="00476648">
              <w:rPr>
                <w:rFonts w:asciiTheme="minorHAnsi" w:hAnsiTheme="minorHAnsi" w:cstheme="minorHAnsi"/>
                <w:bCs/>
                <w:sz w:val="19"/>
                <w:szCs w:val="19"/>
                <w:lang w:eastAsia="zh-CN"/>
              </w:rPr>
              <w:t xml:space="preserve">amawiającego.  </w:t>
            </w:r>
          </w:p>
        </w:tc>
      </w:tr>
    </w:tbl>
    <w:p w14:paraId="6B17F00B" w14:textId="77777777" w:rsidR="001A6FB5" w:rsidRPr="009E125E" w:rsidRDefault="001A6FB5" w:rsidP="00EC69A4">
      <w:pPr>
        <w:spacing w:line="360" w:lineRule="auto"/>
        <w:jc w:val="both"/>
        <w:rPr>
          <w:rFonts w:asciiTheme="minorHAnsi" w:hAnsiTheme="minorHAnsi" w:cstheme="minorHAnsi"/>
          <w:szCs w:val="22"/>
        </w:rPr>
      </w:pPr>
    </w:p>
    <w:p w14:paraId="1D14B90C" w14:textId="761C4E06" w:rsidR="00F37F93" w:rsidRPr="009E125E" w:rsidRDefault="00F37F93" w:rsidP="00093E4D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0"/>
          <w:szCs w:val="22"/>
        </w:rPr>
      </w:pPr>
      <w:r w:rsidRPr="009E125E">
        <w:rPr>
          <w:rFonts w:asciiTheme="minorHAnsi" w:hAnsiTheme="minorHAnsi" w:cstheme="minorHAnsi"/>
          <w:sz w:val="20"/>
          <w:szCs w:val="22"/>
        </w:rPr>
        <w:t xml:space="preserve">Oferowany przez nas termin płatności wynosi </w:t>
      </w:r>
      <w:r w:rsidR="009E125E" w:rsidRPr="009E125E">
        <w:rPr>
          <w:rFonts w:asciiTheme="minorHAnsi" w:hAnsiTheme="minorHAnsi" w:cstheme="minorHAnsi"/>
          <w:b/>
          <w:sz w:val="20"/>
          <w:szCs w:val="22"/>
        </w:rPr>
        <w:t xml:space="preserve">do </w:t>
      </w:r>
      <w:r w:rsidRPr="009E125E">
        <w:rPr>
          <w:rFonts w:asciiTheme="minorHAnsi" w:hAnsiTheme="minorHAnsi" w:cstheme="minorHAnsi"/>
          <w:b/>
          <w:bCs/>
          <w:sz w:val="20"/>
          <w:szCs w:val="22"/>
        </w:rPr>
        <w:t xml:space="preserve">60 dni, </w:t>
      </w:r>
      <w:r w:rsidRPr="009E125E">
        <w:rPr>
          <w:rFonts w:asciiTheme="minorHAnsi" w:hAnsiTheme="minorHAnsi" w:cstheme="minorHAnsi"/>
          <w:sz w:val="20"/>
          <w:szCs w:val="22"/>
        </w:rPr>
        <w:t>licząc od daty otrzymania przez Zamawiającego</w:t>
      </w:r>
      <w:r w:rsidR="00093E4D" w:rsidRPr="009E125E">
        <w:rPr>
          <w:rFonts w:asciiTheme="minorHAnsi" w:hAnsiTheme="minorHAnsi" w:cstheme="minorHAnsi"/>
          <w:sz w:val="20"/>
          <w:szCs w:val="22"/>
        </w:rPr>
        <w:t xml:space="preserve"> </w:t>
      </w:r>
      <w:r w:rsidR="00E4467E" w:rsidRPr="009E125E">
        <w:rPr>
          <w:rFonts w:asciiTheme="minorHAnsi" w:hAnsiTheme="minorHAnsi" w:cstheme="minorHAnsi"/>
          <w:sz w:val="20"/>
          <w:szCs w:val="22"/>
        </w:rPr>
        <w:t>prawidłowo wystawionej</w:t>
      </w:r>
      <w:r w:rsidRPr="009E125E">
        <w:rPr>
          <w:rFonts w:asciiTheme="minorHAnsi" w:hAnsiTheme="minorHAnsi" w:cstheme="minorHAnsi"/>
          <w:sz w:val="20"/>
          <w:szCs w:val="22"/>
        </w:rPr>
        <w:t xml:space="preserve"> faktury </w:t>
      </w:r>
      <w:r w:rsidR="00E4467E" w:rsidRPr="009E125E">
        <w:rPr>
          <w:rFonts w:asciiTheme="minorHAnsi" w:hAnsiTheme="minorHAnsi" w:cstheme="minorHAnsi"/>
          <w:sz w:val="20"/>
          <w:szCs w:val="22"/>
        </w:rPr>
        <w:t xml:space="preserve">przez Wykonawcę </w:t>
      </w:r>
      <w:r w:rsidRPr="009E125E">
        <w:rPr>
          <w:rFonts w:asciiTheme="minorHAnsi" w:hAnsiTheme="minorHAnsi" w:cstheme="minorHAnsi"/>
          <w:sz w:val="20"/>
          <w:szCs w:val="22"/>
        </w:rPr>
        <w:t xml:space="preserve">po zrealizowaniu zamówienia. </w:t>
      </w:r>
    </w:p>
    <w:p w14:paraId="1060BDDA" w14:textId="74944EE8" w:rsidR="001A6FB5" w:rsidRPr="009E125E" w:rsidRDefault="001A6FB5" w:rsidP="00093E4D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0"/>
          <w:szCs w:val="22"/>
        </w:rPr>
      </w:pPr>
      <w:r w:rsidRPr="009E125E">
        <w:rPr>
          <w:rFonts w:asciiTheme="minorHAnsi" w:hAnsiTheme="minorHAnsi" w:cstheme="minorHAnsi"/>
          <w:sz w:val="20"/>
          <w:szCs w:val="22"/>
        </w:rPr>
        <w:t>Oświadczamy, że zapoznaliśmy się ze Specyfikacją Warunków Zamówienia</w:t>
      </w:r>
      <w:r w:rsidR="007F6CCB" w:rsidRPr="009E125E">
        <w:rPr>
          <w:rFonts w:asciiTheme="minorHAnsi" w:hAnsiTheme="minorHAnsi" w:cstheme="minorHAnsi"/>
          <w:sz w:val="20"/>
          <w:szCs w:val="22"/>
        </w:rPr>
        <w:t>, nie wnosimy do niej żadnych zastrzeżeń</w:t>
      </w:r>
      <w:r w:rsidRPr="009E125E">
        <w:rPr>
          <w:rFonts w:asciiTheme="minorHAnsi" w:hAnsiTheme="minorHAnsi" w:cstheme="minorHAnsi"/>
          <w:sz w:val="20"/>
          <w:szCs w:val="22"/>
        </w:rPr>
        <w:t xml:space="preserve"> i uznajemy się za związanych określonymi w niej zasadami postępowania</w:t>
      </w:r>
      <w:r w:rsidR="00D7088F" w:rsidRPr="009E125E">
        <w:rPr>
          <w:rFonts w:asciiTheme="minorHAnsi" w:hAnsiTheme="minorHAnsi" w:cstheme="minorHAnsi"/>
          <w:sz w:val="20"/>
          <w:szCs w:val="22"/>
        </w:rPr>
        <w:t>.</w:t>
      </w:r>
    </w:p>
    <w:p w14:paraId="776CC045" w14:textId="47AFDF9C" w:rsidR="001A6FB5" w:rsidRPr="009E125E" w:rsidRDefault="001A6FB5" w:rsidP="00093E4D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0"/>
          <w:szCs w:val="22"/>
        </w:rPr>
      </w:pPr>
      <w:r w:rsidRPr="009E125E">
        <w:rPr>
          <w:rFonts w:asciiTheme="minorHAnsi" w:hAnsiTheme="minorHAnsi" w:cstheme="minorHAnsi"/>
          <w:sz w:val="20"/>
          <w:szCs w:val="22"/>
        </w:rPr>
        <w:t xml:space="preserve">Oświadczamy, że uważamy się za związanych </w:t>
      </w:r>
      <w:r w:rsidR="007F6CCB" w:rsidRPr="009E125E">
        <w:rPr>
          <w:rFonts w:asciiTheme="minorHAnsi" w:hAnsiTheme="minorHAnsi" w:cstheme="minorHAnsi"/>
          <w:sz w:val="20"/>
          <w:szCs w:val="22"/>
        </w:rPr>
        <w:t xml:space="preserve">niniejszą </w:t>
      </w:r>
      <w:r w:rsidRPr="009E125E">
        <w:rPr>
          <w:rFonts w:asciiTheme="minorHAnsi" w:hAnsiTheme="minorHAnsi" w:cstheme="minorHAnsi"/>
          <w:sz w:val="20"/>
          <w:szCs w:val="22"/>
        </w:rPr>
        <w:t xml:space="preserve">ofertą </w:t>
      </w:r>
      <w:r w:rsidR="007F6CCB" w:rsidRPr="009E125E">
        <w:rPr>
          <w:rFonts w:asciiTheme="minorHAnsi" w:hAnsiTheme="minorHAnsi" w:cstheme="minorHAnsi"/>
          <w:sz w:val="20"/>
          <w:szCs w:val="22"/>
        </w:rPr>
        <w:t>na czas wskazany w SWZ.</w:t>
      </w:r>
    </w:p>
    <w:p w14:paraId="18DEF186" w14:textId="706EB72D" w:rsidR="00D7088F" w:rsidRPr="009E125E" w:rsidRDefault="00D7088F" w:rsidP="00093E4D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0"/>
          <w:szCs w:val="22"/>
        </w:rPr>
      </w:pPr>
      <w:r w:rsidRPr="009E125E">
        <w:rPr>
          <w:rFonts w:asciiTheme="minorHAnsi" w:hAnsiTheme="minorHAnsi" w:cstheme="minorHAnsi"/>
          <w:sz w:val="20"/>
          <w:szCs w:val="22"/>
        </w:rPr>
        <w:t xml:space="preserve">Oświadczamy, że zapoznaliśmy się z projektem umowy i nie wnosimy w stosunku do niego żadnych uwag. </w:t>
      </w:r>
      <w:r w:rsidR="009E125E">
        <w:rPr>
          <w:rFonts w:asciiTheme="minorHAnsi" w:hAnsiTheme="minorHAnsi" w:cstheme="minorHAnsi"/>
          <w:sz w:val="20"/>
          <w:szCs w:val="22"/>
        </w:rPr>
        <w:br/>
      </w:r>
      <w:r w:rsidRPr="009E125E">
        <w:rPr>
          <w:rFonts w:asciiTheme="minorHAnsi" w:hAnsiTheme="minorHAnsi" w:cstheme="minorHAnsi"/>
          <w:sz w:val="20"/>
          <w:szCs w:val="22"/>
        </w:rPr>
        <w:t>W przypadku wyboru naszej oferty zobo</w:t>
      </w:r>
      <w:r w:rsidR="007F6CCB" w:rsidRPr="009E125E">
        <w:rPr>
          <w:rFonts w:asciiTheme="minorHAnsi" w:hAnsiTheme="minorHAnsi" w:cstheme="minorHAnsi"/>
          <w:sz w:val="20"/>
          <w:szCs w:val="22"/>
        </w:rPr>
        <w:t>wiązujemy się do zawarcia umowy, wg załączonego do SWZ wzoru umowy, w miejscu i terminie wskazanym przez Zamawiającego.</w:t>
      </w:r>
    </w:p>
    <w:p w14:paraId="398FB0B7" w14:textId="7AE415C4" w:rsidR="00D7088F" w:rsidRPr="009E125E" w:rsidRDefault="007F6CCB" w:rsidP="00093E4D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0"/>
          <w:szCs w:val="22"/>
        </w:rPr>
      </w:pPr>
      <w:r w:rsidRPr="009E125E">
        <w:rPr>
          <w:rFonts w:asciiTheme="minorHAnsi" w:hAnsiTheme="minorHAnsi" w:cstheme="minorHAnsi"/>
          <w:sz w:val="20"/>
          <w:szCs w:val="22"/>
        </w:rPr>
        <w:t xml:space="preserve">Oświadczamy, że realizowany </w:t>
      </w:r>
      <w:r w:rsidR="00D7088F" w:rsidRPr="009E125E">
        <w:rPr>
          <w:rFonts w:asciiTheme="minorHAnsi" w:hAnsiTheme="minorHAnsi" w:cstheme="minorHAnsi"/>
          <w:sz w:val="20"/>
          <w:szCs w:val="22"/>
        </w:rPr>
        <w:t>przedmiot zamówienia będzie odpowiedniej jakości, wolny</w:t>
      </w:r>
      <w:r w:rsidR="00460ADE" w:rsidRPr="009E125E">
        <w:rPr>
          <w:rFonts w:asciiTheme="minorHAnsi" w:hAnsiTheme="minorHAnsi" w:cstheme="minorHAnsi"/>
          <w:sz w:val="20"/>
          <w:szCs w:val="22"/>
        </w:rPr>
        <w:t xml:space="preserve"> </w:t>
      </w:r>
      <w:r w:rsidR="00D7088F" w:rsidRPr="009E125E">
        <w:rPr>
          <w:rFonts w:asciiTheme="minorHAnsi" w:hAnsiTheme="minorHAnsi" w:cstheme="minorHAnsi"/>
          <w:sz w:val="20"/>
          <w:szCs w:val="22"/>
        </w:rPr>
        <w:t>od jakichkolwiek wad oraz obciążeń prawami osób trzecich.</w:t>
      </w:r>
    </w:p>
    <w:p w14:paraId="2D0A38D6" w14:textId="6AD2DBD4" w:rsidR="00DC2BFC" w:rsidRPr="009E125E" w:rsidRDefault="005507E2" w:rsidP="00093E4D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0"/>
          <w:szCs w:val="22"/>
        </w:rPr>
      </w:pPr>
      <w:r w:rsidRPr="009E125E">
        <w:rPr>
          <w:rFonts w:asciiTheme="minorHAnsi" w:hAnsiTheme="minorHAnsi" w:cstheme="minorHAnsi"/>
          <w:sz w:val="20"/>
          <w:szCs w:val="22"/>
        </w:rPr>
        <w:lastRenderedPageBreak/>
        <w:t>Oświadczamy, iż oferta</w:t>
      </w:r>
      <w:r w:rsidR="00D7088F" w:rsidRPr="009E125E">
        <w:rPr>
          <w:rFonts w:asciiTheme="minorHAnsi" w:hAnsiTheme="minorHAnsi" w:cstheme="minorHAnsi"/>
          <w:sz w:val="20"/>
          <w:szCs w:val="22"/>
        </w:rPr>
        <w:t xml:space="preserve"> uwzględnia</w:t>
      </w:r>
      <w:r w:rsidRPr="009E125E">
        <w:rPr>
          <w:rFonts w:asciiTheme="minorHAnsi" w:hAnsiTheme="minorHAnsi" w:cstheme="minorHAnsi"/>
          <w:sz w:val="20"/>
          <w:szCs w:val="22"/>
        </w:rPr>
        <w:t xml:space="preserve"> wszystkie koszty związane z </w:t>
      </w:r>
      <w:r w:rsidR="00D7088F" w:rsidRPr="009E125E">
        <w:rPr>
          <w:rFonts w:asciiTheme="minorHAnsi" w:hAnsiTheme="minorHAnsi" w:cstheme="minorHAnsi"/>
          <w:sz w:val="20"/>
          <w:szCs w:val="22"/>
        </w:rPr>
        <w:t>realizacją</w:t>
      </w:r>
      <w:r w:rsidRPr="009E125E">
        <w:rPr>
          <w:rFonts w:asciiTheme="minorHAnsi" w:hAnsiTheme="minorHAnsi" w:cstheme="minorHAnsi"/>
          <w:sz w:val="20"/>
          <w:szCs w:val="22"/>
        </w:rPr>
        <w:t xml:space="preserve"> przedmiotu </w:t>
      </w:r>
      <w:r w:rsidR="00D7088F" w:rsidRPr="009E125E">
        <w:rPr>
          <w:rFonts w:asciiTheme="minorHAnsi" w:hAnsiTheme="minorHAnsi" w:cstheme="minorHAnsi"/>
          <w:sz w:val="20"/>
          <w:szCs w:val="22"/>
        </w:rPr>
        <w:t>zamówienia</w:t>
      </w:r>
      <w:r w:rsidRPr="009E125E">
        <w:rPr>
          <w:rFonts w:asciiTheme="minorHAnsi" w:hAnsiTheme="minorHAnsi" w:cstheme="minorHAnsi"/>
          <w:sz w:val="20"/>
          <w:szCs w:val="22"/>
        </w:rPr>
        <w:t xml:space="preserve"> włącznie </w:t>
      </w:r>
      <w:r w:rsidR="009E125E">
        <w:rPr>
          <w:rFonts w:asciiTheme="minorHAnsi" w:hAnsiTheme="minorHAnsi" w:cstheme="minorHAnsi"/>
          <w:sz w:val="20"/>
          <w:szCs w:val="22"/>
        </w:rPr>
        <w:br/>
      </w:r>
      <w:r w:rsidRPr="009E125E">
        <w:rPr>
          <w:rFonts w:asciiTheme="minorHAnsi" w:hAnsiTheme="minorHAnsi" w:cstheme="minorHAnsi"/>
          <w:sz w:val="20"/>
          <w:szCs w:val="22"/>
        </w:rPr>
        <w:t>z wszelkimi kosztami wynikającymi z zapisów SWZ</w:t>
      </w:r>
      <w:r w:rsidR="00D7088F" w:rsidRPr="009E125E">
        <w:rPr>
          <w:rFonts w:asciiTheme="minorHAnsi" w:hAnsiTheme="minorHAnsi" w:cstheme="minorHAnsi"/>
          <w:sz w:val="20"/>
          <w:szCs w:val="22"/>
        </w:rPr>
        <w:t xml:space="preserve"> i projektu umowy</w:t>
      </w:r>
      <w:r w:rsidRPr="009E125E">
        <w:rPr>
          <w:rFonts w:asciiTheme="minorHAnsi" w:hAnsiTheme="minorHAnsi" w:cstheme="minorHAnsi"/>
          <w:sz w:val="20"/>
          <w:szCs w:val="22"/>
        </w:rPr>
        <w:t>.</w:t>
      </w:r>
    </w:p>
    <w:p w14:paraId="6D6937B0" w14:textId="22B7946D" w:rsidR="007F6CCB" w:rsidRPr="009E125E" w:rsidRDefault="007F6CCB" w:rsidP="00093E4D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0"/>
          <w:szCs w:val="22"/>
        </w:rPr>
      </w:pPr>
      <w:r w:rsidRPr="009E125E">
        <w:rPr>
          <w:rFonts w:asciiTheme="minorHAnsi" w:hAnsiTheme="minorHAnsi" w:cstheme="minorHAnsi"/>
          <w:sz w:val="20"/>
          <w:szCs w:val="22"/>
        </w:rPr>
        <w:t>Oświadczamy, że przedmiot zamówienia wykonamy zgodnie z obowiązującymi przepisami prawa</w:t>
      </w:r>
      <w:r w:rsidR="00B8676A" w:rsidRPr="009E125E">
        <w:rPr>
          <w:rFonts w:asciiTheme="minorHAnsi" w:hAnsiTheme="minorHAnsi" w:cstheme="minorHAnsi"/>
          <w:sz w:val="20"/>
          <w:szCs w:val="22"/>
        </w:rPr>
        <w:t>.</w:t>
      </w:r>
    </w:p>
    <w:p w14:paraId="738C25C6" w14:textId="62762E16" w:rsidR="00DB0023" w:rsidRPr="009E125E" w:rsidRDefault="00DB0023" w:rsidP="00093E4D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0"/>
          <w:szCs w:val="22"/>
        </w:rPr>
      </w:pPr>
      <w:r w:rsidRPr="009E125E">
        <w:rPr>
          <w:rFonts w:asciiTheme="minorHAnsi" w:hAnsiTheme="minorHAnsi" w:cstheme="minorHAnsi"/>
          <w:sz w:val="20"/>
          <w:szCs w:val="22"/>
        </w:rPr>
        <w:t>Oświadczamy,</w:t>
      </w:r>
      <w:r w:rsidR="00D00A2A" w:rsidRPr="009E125E">
        <w:rPr>
          <w:rFonts w:asciiTheme="minorHAnsi" w:hAnsiTheme="minorHAnsi" w:cstheme="minorHAnsi"/>
          <w:sz w:val="20"/>
          <w:szCs w:val="22"/>
        </w:rPr>
        <w:t xml:space="preserve"> </w:t>
      </w:r>
      <w:r w:rsidRPr="009E125E">
        <w:rPr>
          <w:rFonts w:asciiTheme="minorHAnsi" w:hAnsiTheme="minorHAnsi" w:cstheme="minorHAnsi"/>
          <w:sz w:val="20"/>
          <w:szCs w:val="22"/>
        </w:rPr>
        <w:t xml:space="preserve">że oferowane wyroby medyczne zostały dopuszczone do obrotu i używania oraz posiadają aktualne dokumenty dopuszczające do obrotu i używania na zasadach określonych ustawą (ustawa </w:t>
      </w:r>
      <w:r w:rsidR="00EB2D46" w:rsidRPr="009E125E">
        <w:rPr>
          <w:rFonts w:asciiTheme="minorHAnsi" w:hAnsiTheme="minorHAnsi" w:cstheme="minorHAnsi"/>
          <w:sz w:val="20"/>
          <w:szCs w:val="22"/>
        </w:rPr>
        <w:t xml:space="preserve">z dnia </w:t>
      </w:r>
      <w:r w:rsidR="009E125E">
        <w:rPr>
          <w:rFonts w:asciiTheme="minorHAnsi" w:hAnsiTheme="minorHAnsi" w:cstheme="minorHAnsi"/>
          <w:sz w:val="20"/>
          <w:szCs w:val="22"/>
        </w:rPr>
        <w:br/>
      </w:r>
      <w:r w:rsidR="00EB2D46" w:rsidRPr="009E125E">
        <w:rPr>
          <w:rFonts w:asciiTheme="minorHAnsi" w:hAnsiTheme="minorHAnsi" w:cstheme="minorHAnsi"/>
          <w:sz w:val="20"/>
          <w:szCs w:val="22"/>
        </w:rPr>
        <w:t xml:space="preserve">7 kwietnia 2022 r. </w:t>
      </w:r>
      <w:r w:rsidRPr="009E125E">
        <w:rPr>
          <w:rFonts w:asciiTheme="minorHAnsi" w:hAnsiTheme="minorHAnsi" w:cstheme="minorHAnsi"/>
          <w:sz w:val="20"/>
          <w:szCs w:val="22"/>
        </w:rPr>
        <w:t>o wyrobach medycznych) – w przypadku składania oferty na wyrób medyczny.</w:t>
      </w:r>
    </w:p>
    <w:p w14:paraId="2242F706" w14:textId="36484C0D" w:rsidR="00FB1F07" w:rsidRPr="009E125E" w:rsidRDefault="00503FC6" w:rsidP="00093E4D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2"/>
        </w:rPr>
      </w:pPr>
      <w:r w:rsidRPr="009E125E">
        <w:rPr>
          <w:rFonts w:asciiTheme="minorHAnsi" w:hAnsiTheme="minorHAnsi" w:cstheme="minorHAnsi"/>
          <w:b/>
          <w:bCs/>
          <w:sz w:val="20"/>
          <w:szCs w:val="22"/>
        </w:rPr>
        <w:t xml:space="preserve">Oświadczamy, iż </w:t>
      </w:r>
      <w:r w:rsidR="00FB1F07" w:rsidRPr="009E125E">
        <w:rPr>
          <w:rFonts w:asciiTheme="minorHAnsi" w:hAnsiTheme="minorHAnsi" w:cstheme="minorHAnsi"/>
          <w:b/>
          <w:bCs/>
          <w:sz w:val="20"/>
          <w:szCs w:val="22"/>
        </w:rPr>
        <w:t>dokumenty dopuszczające zaoferowane wyroby</w:t>
      </w:r>
      <w:r w:rsidR="00C939E3" w:rsidRPr="009E125E">
        <w:rPr>
          <w:rFonts w:asciiTheme="minorHAnsi" w:hAnsiTheme="minorHAnsi" w:cstheme="minorHAnsi"/>
          <w:b/>
          <w:bCs/>
          <w:sz w:val="20"/>
          <w:szCs w:val="22"/>
        </w:rPr>
        <w:t>,</w:t>
      </w:r>
      <w:r w:rsidR="00FB1F07" w:rsidRPr="009E125E">
        <w:rPr>
          <w:rFonts w:asciiTheme="minorHAnsi" w:hAnsiTheme="minorHAnsi" w:cstheme="minorHAnsi"/>
          <w:b/>
          <w:bCs/>
          <w:sz w:val="20"/>
          <w:szCs w:val="22"/>
        </w:rPr>
        <w:t xml:space="preserve"> tj.: deklaracje zgodności,</w:t>
      </w:r>
      <w:r w:rsidRPr="009E125E">
        <w:rPr>
          <w:rFonts w:asciiTheme="minorHAnsi" w:hAnsiTheme="minorHAnsi" w:cstheme="minorHAnsi"/>
          <w:b/>
          <w:bCs/>
          <w:sz w:val="20"/>
          <w:szCs w:val="22"/>
        </w:rPr>
        <w:t xml:space="preserve"> c</w:t>
      </w:r>
      <w:r w:rsidR="00FB1F07" w:rsidRPr="009E125E">
        <w:rPr>
          <w:rFonts w:asciiTheme="minorHAnsi" w:hAnsiTheme="minorHAnsi" w:cstheme="minorHAnsi"/>
          <w:b/>
          <w:bCs/>
          <w:sz w:val="20"/>
          <w:szCs w:val="22"/>
        </w:rPr>
        <w:t xml:space="preserve">ertyfikaty CE, zgłoszenia/powiadomienia do Prezesa Urzędu Rejestracji Produktów </w:t>
      </w:r>
      <w:r w:rsidR="00460ADE" w:rsidRPr="009E125E">
        <w:rPr>
          <w:rFonts w:asciiTheme="minorHAnsi" w:hAnsiTheme="minorHAnsi" w:cstheme="minorHAnsi"/>
          <w:b/>
          <w:bCs/>
          <w:sz w:val="20"/>
          <w:szCs w:val="22"/>
        </w:rPr>
        <w:t>L</w:t>
      </w:r>
      <w:r w:rsidR="00FB1F07" w:rsidRPr="009E125E">
        <w:rPr>
          <w:rFonts w:asciiTheme="minorHAnsi" w:hAnsiTheme="minorHAnsi" w:cstheme="minorHAnsi"/>
          <w:b/>
          <w:bCs/>
          <w:sz w:val="20"/>
          <w:szCs w:val="22"/>
        </w:rPr>
        <w:t xml:space="preserve">eczniczych, Wyrobów Medycznych </w:t>
      </w:r>
      <w:r w:rsidR="009E125E">
        <w:rPr>
          <w:rFonts w:asciiTheme="minorHAnsi" w:hAnsiTheme="minorHAnsi" w:cstheme="minorHAnsi"/>
          <w:b/>
          <w:bCs/>
          <w:sz w:val="20"/>
          <w:szCs w:val="22"/>
        </w:rPr>
        <w:br/>
      </w:r>
      <w:r w:rsidR="00FB1F07" w:rsidRPr="009E125E">
        <w:rPr>
          <w:rFonts w:asciiTheme="minorHAnsi" w:hAnsiTheme="minorHAnsi" w:cstheme="minorHAnsi"/>
          <w:b/>
          <w:bCs/>
          <w:sz w:val="20"/>
          <w:szCs w:val="22"/>
        </w:rPr>
        <w:t xml:space="preserve">i Produktów Biobójczych będą przedłożone na każde żądanie </w:t>
      </w:r>
      <w:r w:rsidRPr="009E125E">
        <w:rPr>
          <w:rFonts w:asciiTheme="minorHAnsi" w:hAnsiTheme="minorHAnsi" w:cstheme="minorHAnsi"/>
          <w:b/>
          <w:bCs/>
          <w:sz w:val="20"/>
          <w:szCs w:val="22"/>
        </w:rPr>
        <w:t>Z</w:t>
      </w:r>
      <w:r w:rsidR="00FB1F07" w:rsidRPr="009E125E">
        <w:rPr>
          <w:rFonts w:asciiTheme="minorHAnsi" w:hAnsiTheme="minorHAnsi" w:cstheme="minorHAnsi"/>
          <w:b/>
          <w:bCs/>
          <w:sz w:val="20"/>
          <w:szCs w:val="22"/>
        </w:rPr>
        <w:t>amawiającego na każdym etapie postępowania w tym również w trakcie realizacji zamówienia</w:t>
      </w:r>
      <w:r w:rsidR="00E71846" w:rsidRPr="009E125E">
        <w:rPr>
          <w:rFonts w:asciiTheme="minorHAnsi" w:hAnsiTheme="minorHAnsi" w:cstheme="minorHAnsi"/>
          <w:b/>
          <w:bCs/>
          <w:sz w:val="20"/>
          <w:szCs w:val="22"/>
        </w:rPr>
        <w:t xml:space="preserve"> (jeżeli dotyczy)</w:t>
      </w:r>
      <w:r w:rsidR="00FB1F07" w:rsidRPr="009E125E">
        <w:rPr>
          <w:rFonts w:asciiTheme="minorHAnsi" w:hAnsiTheme="minorHAnsi" w:cstheme="minorHAnsi"/>
          <w:b/>
          <w:bCs/>
          <w:sz w:val="20"/>
          <w:szCs w:val="22"/>
        </w:rPr>
        <w:t>.</w:t>
      </w:r>
    </w:p>
    <w:p w14:paraId="7C33357E" w14:textId="73613985" w:rsidR="005507E2" w:rsidRPr="009E125E" w:rsidRDefault="005507E2" w:rsidP="00093E4D">
      <w:pPr>
        <w:pStyle w:val="Blockquote"/>
        <w:numPr>
          <w:ilvl w:val="0"/>
          <w:numId w:val="7"/>
        </w:numPr>
        <w:tabs>
          <w:tab w:val="left" w:pos="360"/>
        </w:tabs>
        <w:spacing w:before="0" w:after="0" w:line="276" w:lineRule="auto"/>
        <w:ind w:right="0"/>
        <w:jc w:val="both"/>
        <w:rPr>
          <w:rFonts w:asciiTheme="minorHAnsi" w:hAnsiTheme="minorHAnsi" w:cstheme="minorHAnsi"/>
          <w:sz w:val="20"/>
          <w:szCs w:val="22"/>
        </w:rPr>
      </w:pPr>
      <w:r w:rsidRPr="009E125E">
        <w:rPr>
          <w:rFonts w:asciiTheme="minorHAnsi" w:hAnsiTheme="minorHAnsi" w:cstheme="minorHAnsi"/>
          <w:sz w:val="20"/>
          <w:szCs w:val="22"/>
        </w:rPr>
        <w:t xml:space="preserve">Integralną częścią oferty są wszystkie załączniki do oferty wymagane w </w:t>
      </w:r>
      <w:r w:rsidR="00535933" w:rsidRPr="009E125E">
        <w:rPr>
          <w:rFonts w:asciiTheme="minorHAnsi" w:hAnsiTheme="minorHAnsi" w:cstheme="minorHAnsi"/>
          <w:sz w:val="20"/>
          <w:szCs w:val="22"/>
        </w:rPr>
        <w:t>S</w:t>
      </w:r>
      <w:r w:rsidRPr="009E125E">
        <w:rPr>
          <w:rFonts w:asciiTheme="minorHAnsi" w:hAnsiTheme="minorHAnsi" w:cstheme="minorHAnsi"/>
          <w:sz w:val="20"/>
          <w:szCs w:val="22"/>
        </w:rPr>
        <w:t xml:space="preserve">pecyfikacji </w:t>
      </w:r>
      <w:r w:rsidR="00535933" w:rsidRPr="009E125E">
        <w:rPr>
          <w:rFonts w:asciiTheme="minorHAnsi" w:hAnsiTheme="minorHAnsi" w:cstheme="minorHAnsi"/>
          <w:sz w:val="20"/>
          <w:szCs w:val="22"/>
        </w:rPr>
        <w:t xml:space="preserve">Warunków Zamówienia </w:t>
      </w:r>
      <w:r w:rsidRPr="009E125E">
        <w:rPr>
          <w:rFonts w:asciiTheme="minorHAnsi" w:hAnsiTheme="minorHAnsi" w:cstheme="minorHAnsi"/>
          <w:sz w:val="20"/>
          <w:szCs w:val="22"/>
        </w:rPr>
        <w:t>jako niezbędne tj.:</w:t>
      </w:r>
    </w:p>
    <w:p w14:paraId="7F42385E" w14:textId="77777777" w:rsidR="00460ADE" w:rsidRPr="009E125E" w:rsidRDefault="00460ADE" w:rsidP="00460ADE">
      <w:pPr>
        <w:pStyle w:val="Akapitzlist"/>
        <w:widowControl w:val="0"/>
        <w:numPr>
          <w:ilvl w:val="0"/>
          <w:numId w:val="9"/>
        </w:numPr>
        <w:autoSpaceDE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Formularz ofertowy (zał. nr 1 do SWZ),</w:t>
      </w:r>
    </w:p>
    <w:p w14:paraId="606C0C3D" w14:textId="77777777" w:rsidR="00460ADE" w:rsidRPr="009E125E" w:rsidRDefault="00460ADE" w:rsidP="00460ADE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Oświadczenie o spełnianiu warunków udziału w postępowaniu (zał. nr 3 do SWZ),</w:t>
      </w:r>
    </w:p>
    <w:p w14:paraId="49189C41" w14:textId="72F0682A" w:rsidR="00460ADE" w:rsidRPr="009E125E" w:rsidRDefault="00460ADE" w:rsidP="00460ADE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Zobowiązanie do udostępnienia zasobów (zał. nr 4 do SWZ) – jeżeli dotyczy</w:t>
      </w:r>
      <w:r w:rsidR="00476648">
        <w:rPr>
          <w:rFonts w:asciiTheme="minorHAnsi" w:hAnsiTheme="minorHAnsi" w:cstheme="minorHAnsi"/>
          <w:bCs/>
          <w:sz w:val="20"/>
          <w:szCs w:val="22"/>
        </w:rPr>
        <w:t>,</w:t>
      </w:r>
    </w:p>
    <w:p w14:paraId="3F504194" w14:textId="2F58DDD0" w:rsidR="00D42D01" w:rsidRPr="009E125E" w:rsidRDefault="00D42D01" w:rsidP="00460ADE">
      <w:pPr>
        <w:pStyle w:val="Akapitzlist"/>
        <w:widowControl w:val="0"/>
        <w:numPr>
          <w:ilvl w:val="0"/>
          <w:numId w:val="9"/>
        </w:numPr>
        <w:autoSpaceDE w:val="0"/>
        <w:spacing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 xml:space="preserve">Formularz asortymentowo-cenowy </w:t>
      </w:r>
      <w:r w:rsidR="00093E4D" w:rsidRPr="009E125E">
        <w:rPr>
          <w:rFonts w:asciiTheme="minorHAnsi" w:hAnsiTheme="minorHAnsi" w:cstheme="minorHAnsi"/>
          <w:bCs/>
          <w:sz w:val="20"/>
          <w:szCs w:val="22"/>
        </w:rPr>
        <w:t>(</w:t>
      </w:r>
      <w:r w:rsidR="00255279" w:rsidRPr="009E125E">
        <w:rPr>
          <w:rFonts w:asciiTheme="minorHAnsi" w:hAnsiTheme="minorHAnsi" w:cstheme="minorHAnsi"/>
          <w:bCs/>
          <w:sz w:val="20"/>
          <w:szCs w:val="22"/>
        </w:rPr>
        <w:t>z</w:t>
      </w:r>
      <w:r w:rsidRPr="009E125E">
        <w:rPr>
          <w:rFonts w:asciiTheme="minorHAnsi" w:hAnsiTheme="minorHAnsi" w:cstheme="minorHAnsi"/>
          <w:bCs/>
          <w:sz w:val="20"/>
          <w:szCs w:val="22"/>
        </w:rPr>
        <w:t xml:space="preserve">ał. nr </w:t>
      </w:r>
      <w:r w:rsidR="00AD1B90" w:rsidRPr="009E125E">
        <w:rPr>
          <w:rFonts w:asciiTheme="minorHAnsi" w:hAnsiTheme="minorHAnsi" w:cstheme="minorHAnsi"/>
          <w:bCs/>
          <w:sz w:val="20"/>
          <w:szCs w:val="22"/>
        </w:rPr>
        <w:t>5</w:t>
      </w:r>
      <w:r w:rsidRPr="009E125E">
        <w:rPr>
          <w:rFonts w:asciiTheme="minorHAnsi" w:hAnsiTheme="minorHAnsi" w:cstheme="minorHAnsi"/>
          <w:bCs/>
          <w:sz w:val="20"/>
          <w:szCs w:val="22"/>
        </w:rPr>
        <w:t xml:space="preserve"> do SWZ</w:t>
      </w:r>
      <w:r w:rsidR="00093E4D" w:rsidRPr="009E125E">
        <w:rPr>
          <w:rFonts w:asciiTheme="minorHAnsi" w:hAnsiTheme="minorHAnsi" w:cstheme="minorHAnsi"/>
          <w:bCs/>
          <w:sz w:val="20"/>
          <w:szCs w:val="22"/>
        </w:rPr>
        <w:t>)</w:t>
      </w:r>
      <w:r w:rsidRPr="009E125E">
        <w:rPr>
          <w:rFonts w:asciiTheme="minorHAnsi" w:hAnsiTheme="minorHAnsi" w:cstheme="minorHAnsi"/>
          <w:bCs/>
          <w:sz w:val="20"/>
          <w:szCs w:val="22"/>
        </w:rPr>
        <w:t>,</w:t>
      </w:r>
    </w:p>
    <w:p w14:paraId="43E5483A" w14:textId="3358B939" w:rsidR="00E86FA3" w:rsidRDefault="00D43387" w:rsidP="00093E4D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Oświadczenie Wykonawcy o niepodleganiu wykluczeniu</w:t>
      </w:r>
      <w:r w:rsidR="00FD4E16" w:rsidRPr="009E125E">
        <w:rPr>
          <w:rFonts w:asciiTheme="minorHAnsi" w:hAnsiTheme="minorHAnsi" w:cstheme="minorHAnsi"/>
          <w:bCs/>
          <w:sz w:val="20"/>
          <w:szCs w:val="22"/>
        </w:rPr>
        <w:t xml:space="preserve"> (zał. nr </w:t>
      </w:r>
      <w:r w:rsidR="00476648">
        <w:rPr>
          <w:rFonts w:asciiTheme="minorHAnsi" w:hAnsiTheme="minorHAnsi" w:cstheme="minorHAnsi"/>
          <w:bCs/>
          <w:sz w:val="20"/>
          <w:szCs w:val="22"/>
        </w:rPr>
        <w:t>6</w:t>
      </w:r>
      <w:r w:rsidR="00FD4E16" w:rsidRPr="009E125E">
        <w:rPr>
          <w:rFonts w:asciiTheme="minorHAnsi" w:hAnsiTheme="minorHAnsi" w:cstheme="minorHAnsi"/>
          <w:bCs/>
          <w:sz w:val="20"/>
          <w:szCs w:val="22"/>
        </w:rPr>
        <w:t xml:space="preserve"> do SWZ)</w:t>
      </w:r>
      <w:r w:rsidR="00476648">
        <w:rPr>
          <w:rFonts w:asciiTheme="minorHAnsi" w:hAnsiTheme="minorHAnsi" w:cstheme="minorHAnsi"/>
          <w:bCs/>
          <w:sz w:val="20"/>
          <w:szCs w:val="22"/>
        </w:rPr>
        <w:t>,</w:t>
      </w:r>
    </w:p>
    <w:p w14:paraId="4DB97039" w14:textId="444C3F0B" w:rsidR="00353ADA" w:rsidRPr="009E125E" w:rsidRDefault="00353ADA" w:rsidP="00093E4D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>
        <w:rPr>
          <w:rFonts w:asciiTheme="minorHAnsi" w:hAnsiTheme="minorHAnsi" w:cstheme="minorHAnsi"/>
          <w:bCs/>
          <w:sz w:val="20"/>
          <w:szCs w:val="22"/>
        </w:rPr>
        <w:t>Przedmiotowe środki dowodowe</w:t>
      </w:r>
      <w:r w:rsidR="00380DBF">
        <w:rPr>
          <w:rFonts w:asciiTheme="minorHAnsi" w:hAnsiTheme="minorHAnsi" w:cstheme="minorHAnsi"/>
          <w:bCs/>
          <w:sz w:val="20"/>
          <w:szCs w:val="22"/>
        </w:rPr>
        <w:t>,</w:t>
      </w:r>
      <w:r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="00380DBF">
        <w:rPr>
          <w:rFonts w:asciiTheme="minorHAnsi" w:hAnsiTheme="minorHAnsi" w:cstheme="minorHAnsi"/>
          <w:bCs/>
          <w:sz w:val="20"/>
          <w:szCs w:val="22"/>
        </w:rPr>
        <w:t>o których mowa w rozdz.</w:t>
      </w:r>
      <w:r>
        <w:rPr>
          <w:rFonts w:asciiTheme="minorHAnsi" w:hAnsiTheme="minorHAnsi" w:cstheme="minorHAnsi"/>
          <w:bCs/>
          <w:sz w:val="20"/>
          <w:szCs w:val="22"/>
        </w:rPr>
        <w:t xml:space="preserve"> 3.10 SWZ,</w:t>
      </w:r>
    </w:p>
    <w:p w14:paraId="13C3CF22" w14:textId="200BFBCB" w:rsidR="005507E2" w:rsidRPr="009E125E" w:rsidRDefault="00203058" w:rsidP="00093E4D">
      <w:pPr>
        <w:pStyle w:val="Akapitzlist"/>
        <w:widowControl w:val="0"/>
        <w:numPr>
          <w:ilvl w:val="0"/>
          <w:numId w:val="9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P</w:t>
      </w:r>
      <w:r w:rsidR="005507E2" w:rsidRPr="009E125E">
        <w:rPr>
          <w:rFonts w:asciiTheme="minorHAnsi" w:hAnsiTheme="minorHAnsi" w:cstheme="minorHAnsi"/>
          <w:bCs/>
          <w:sz w:val="20"/>
          <w:szCs w:val="22"/>
        </w:rPr>
        <w:t>ełnomocnictwo do podpisywania oferty oraz do pod</w:t>
      </w:r>
      <w:r w:rsidR="0014453D" w:rsidRPr="009E125E">
        <w:rPr>
          <w:rFonts w:asciiTheme="minorHAnsi" w:hAnsiTheme="minorHAnsi" w:cstheme="minorHAnsi"/>
          <w:bCs/>
          <w:sz w:val="20"/>
          <w:szCs w:val="22"/>
        </w:rPr>
        <w:t xml:space="preserve">pisywania zobowiązań w imieniu </w:t>
      </w:r>
      <w:r w:rsidR="005507E2" w:rsidRPr="009E125E">
        <w:rPr>
          <w:rFonts w:asciiTheme="minorHAnsi" w:hAnsiTheme="minorHAnsi" w:cstheme="minorHAnsi"/>
          <w:bCs/>
          <w:sz w:val="20"/>
          <w:szCs w:val="22"/>
        </w:rPr>
        <w:t>wykonawcy/</w:t>
      </w:r>
      <w:r w:rsidR="00476648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="005507E2" w:rsidRPr="009E125E">
        <w:rPr>
          <w:rFonts w:asciiTheme="minorHAnsi" w:hAnsiTheme="minorHAnsi" w:cstheme="minorHAnsi"/>
          <w:bCs/>
          <w:sz w:val="20"/>
          <w:szCs w:val="22"/>
        </w:rPr>
        <w:t>konsorcjum (np. jeśli ofertę podpisuje osoba/osoby nie figurujące w odpisie</w:t>
      </w:r>
      <w:r w:rsidR="00093E4D" w:rsidRPr="009E125E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="005507E2" w:rsidRPr="009E125E">
        <w:rPr>
          <w:rFonts w:asciiTheme="minorHAnsi" w:hAnsiTheme="minorHAnsi" w:cstheme="minorHAnsi"/>
          <w:bCs/>
          <w:sz w:val="20"/>
          <w:szCs w:val="22"/>
        </w:rPr>
        <w:t>z właściwego rejestru)</w:t>
      </w:r>
      <w:r w:rsidR="00460ADE" w:rsidRPr="009E125E">
        <w:rPr>
          <w:rFonts w:asciiTheme="minorHAnsi" w:hAnsiTheme="minorHAnsi" w:cstheme="minorHAnsi"/>
          <w:bCs/>
          <w:sz w:val="20"/>
          <w:szCs w:val="22"/>
        </w:rPr>
        <w:t>.</w:t>
      </w:r>
    </w:p>
    <w:p w14:paraId="6F3844F5" w14:textId="7F2981C1" w:rsidR="00535933" w:rsidRPr="009E125E" w:rsidRDefault="00535933" w:rsidP="00093E4D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Zgodnie z art.</w:t>
      </w:r>
      <w:r w:rsidR="004B14FC" w:rsidRPr="009E125E">
        <w:rPr>
          <w:rFonts w:asciiTheme="minorHAnsi" w:hAnsiTheme="minorHAnsi" w:cstheme="minorHAnsi"/>
          <w:bCs/>
          <w:sz w:val="20"/>
          <w:szCs w:val="22"/>
        </w:rPr>
        <w:t xml:space="preserve"> 60 ustawy Pzp, informujemy, że:</w:t>
      </w:r>
    </w:p>
    <w:p w14:paraId="1186E406" w14:textId="31E2BDF9" w:rsidR="00535933" w:rsidRPr="009E125E" w:rsidRDefault="006D6A65" w:rsidP="00093E4D">
      <w:pPr>
        <w:pStyle w:val="Akapitzlist"/>
        <w:widowControl w:val="0"/>
        <w:numPr>
          <w:ilvl w:val="0"/>
          <w:numId w:val="14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 xml:space="preserve">zamierzamy </w:t>
      </w:r>
      <w:r w:rsidR="00535933" w:rsidRPr="009E125E">
        <w:rPr>
          <w:rFonts w:asciiTheme="minorHAnsi" w:hAnsiTheme="minorHAnsi" w:cstheme="minorHAnsi"/>
          <w:bCs/>
          <w:sz w:val="20"/>
          <w:szCs w:val="22"/>
        </w:rPr>
        <w:t>powierzyć podwykonawcom wykonanie następujących części zamówienia*,</w:t>
      </w:r>
    </w:p>
    <w:p w14:paraId="3B6BCEA1" w14:textId="64B95C5E" w:rsidR="00535933" w:rsidRPr="009E125E" w:rsidRDefault="00535933" w:rsidP="00093E4D">
      <w:pPr>
        <w:pStyle w:val="Akapitzlist"/>
        <w:widowControl w:val="0"/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…………………</w:t>
      </w:r>
      <w:r w:rsidR="004B14FC" w:rsidRPr="009E125E">
        <w:rPr>
          <w:rFonts w:asciiTheme="minorHAnsi" w:hAnsiTheme="minorHAnsi" w:cstheme="minorHAnsi"/>
          <w:bCs/>
          <w:sz w:val="20"/>
          <w:szCs w:val="22"/>
        </w:rPr>
        <w:t>………………………….</w:t>
      </w:r>
      <w:r w:rsidRPr="009E125E">
        <w:rPr>
          <w:rFonts w:asciiTheme="minorHAnsi" w:hAnsiTheme="minorHAnsi" w:cstheme="minorHAnsi"/>
          <w:bCs/>
          <w:sz w:val="20"/>
          <w:szCs w:val="22"/>
        </w:rPr>
        <w:t xml:space="preserve">……. </w:t>
      </w:r>
      <w:r w:rsidRPr="009E125E">
        <w:rPr>
          <w:rFonts w:asciiTheme="minorHAnsi" w:hAnsiTheme="minorHAnsi" w:cstheme="minorHAnsi"/>
          <w:bCs/>
          <w:i/>
          <w:sz w:val="16"/>
          <w:szCs w:val="22"/>
        </w:rPr>
        <w:t xml:space="preserve">(wskazać </w:t>
      </w:r>
      <w:r w:rsidR="008D3A6C" w:rsidRPr="009E125E">
        <w:rPr>
          <w:rFonts w:asciiTheme="minorHAnsi" w:hAnsiTheme="minorHAnsi" w:cstheme="minorHAnsi"/>
          <w:bCs/>
          <w:i/>
          <w:sz w:val="16"/>
          <w:szCs w:val="22"/>
        </w:rPr>
        <w:t xml:space="preserve">podwykonawcę oraz </w:t>
      </w:r>
      <w:r w:rsidR="004B14FC" w:rsidRPr="009E125E">
        <w:rPr>
          <w:rFonts w:asciiTheme="minorHAnsi" w:hAnsiTheme="minorHAnsi" w:cstheme="minorHAnsi"/>
          <w:bCs/>
          <w:i/>
          <w:sz w:val="16"/>
          <w:szCs w:val="22"/>
        </w:rPr>
        <w:t xml:space="preserve">powierzone </w:t>
      </w:r>
      <w:r w:rsidRPr="009E125E">
        <w:rPr>
          <w:rFonts w:asciiTheme="minorHAnsi" w:hAnsiTheme="minorHAnsi" w:cstheme="minorHAnsi"/>
          <w:bCs/>
          <w:i/>
          <w:sz w:val="16"/>
          <w:szCs w:val="22"/>
        </w:rPr>
        <w:t>części);</w:t>
      </w:r>
    </w:p>
    <w:p w14:paraId="1E386FF1" w14:textId="7293FA78" w:rsidR="006D6A65" w:rsidRPr="009E125E" w:rsidRDefault="00535933" w:rsidP="00093E4D">
      <w:pPr>
        <w:pStyle w:val="Akapitzlist"/>
        <w:widowControl w:val="0"/>
        <w:numPr>
          <w:ilvl w:val="0"/>
          <w:numId w:val="14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nie zamierzamy powierzyć podwykonawcom wykonania części zamówienia</w:t>
      </w:r>
      <w:r w:rsidR="00923239" w:rsidRPr="009E125E">
        <w:rPr>
          <w:rFonts w:asciiTheme="minorHAnsi" w:hAnsiTheme="minorHAnsi" w:cstheme="minorHAnsi"/>
          <w:bCs/>
          <w:sz w:val="20"/>
          <w:szCs w:val="22"/>
        </w:rPr>
        <w:t>*</w:t>
      </w:r>
      <w:r w:rsidR="003B743A" w:rsidRPr="009E125E">
        <w:rPr>
          <w:rFonts w:asciiTheme="minorHAnsi" w:hAnsiTheme="minorHAnsi" w:cstheme="minorHAnsi"/>
          <w:bCs/>
          <w:sz w:val="20"/>
          <w:szCs w:val="22"/>
        </w:rPr>
        <w:t>.</w:t>
      </w:r>
      <w:r w:rsidR="006D6A65" w:rsidRPr="009E125E">
        <w:rPr>
          <w:rFonts w:asciiTheme="minorHAnsi" w:hAnsiTheme="minorHAnsi" w:cstheme="minorHAnsi"/>
          <w:bCs/>
          <w:sz w:val="20"/>
          <w:szCs w:val="22"/>
        </w:rPr>
        <w:t xml:space="preserve"> </w:t>
      </w:r>
    </w:p>
    <w:p w14:paraId="31FCC867" w14:textId="7DDD2CF5" w:rsidR="00535933" w:rsidRPr="009E125E" w:rsidRDefault="00535933" w:rsidP="00093E4D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Dane zawarte w załączonych do oferty oświadczeniach są aktualne na dzień składania ofert.</w:t>
      </w:r>
    </w:p>
    <w:p w14:paraId="2912BED2" w14:textId="01DDA5F3" w:rsidR="00535933" w:rsidRPr="009E125E" w:rsidRDefault="00535933" w:rsidP="00093E4D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Dane kontaktowe do porozumiewania się Zamawiającego z Wykonawcą w sprawie przedmiotowego postępowania:</w:t>
      </w:r>
    </w:p>
    <w:p w14:paraId="2F341C77" w14:textId="616DFFDE" w:rsidR="00535933" w:rsidRPr="009E125E" w:rsidRDefault="00535933" w:rsidP="00093E4D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imię i nazwisko …………………………….</w:t>
      </w:r>
    </w:p>
    <w:p w14:paraId="41D6F927" w14:textId="4ABAD5A6" w:rsidR="00535933" w:rsidRPr="009E125E" w:rsidRDefault="00535933" w:rsidP="00093E4D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nr tel. ……………………………………….</w:t>
      </w:r>
    </w:p>
    <w:p w14:paraId="2EC08E49" w14:textId="186C2B15" w:rsidR="00535933" w:rsidRPr="009E125E" w:rsidRDefault="00535933" w:rsidP="00093E4D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e-mail ……………………………………….</w:t>
      </w:r>
    </w:p>
    <w:p w14:paraId="3F1EA950" w14:textId="6920A363" w:rsidR="00535933" w:rsidRPr="009E125E" w:rsidRDefault="00535933" w:rsidP="00093E4D">
      <w:pPr>
        <w:pStyle w:val="Akapitzlist"/>
        <w:widowControl w:val="0"/>
        <w:numPr>
          <w:ilvl w:val="0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Dane kontaktowe osoby odpowiedzialnej za realizację umowy:</w:t>
      </w:r>
    </w:p>
    <w:p w14:paraId="165249FE" w14:textId="77777777" w:rsidR="00535933" w:rsidRPr="009E125E" w:rsidRDefault="00535933" w:rsidP="00093E4D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imię i nazwisko …………………………….</w:t>
      </w:r>
    </w:p>
    <w:p w14:paraId="1EE091E7" w14:textId="77777777" w:rsidR="00535933" w:rsidRPr="009E125E" w:rsidRDefault="00535933" w:rsidP="00093E4D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nr tel. ……………………………………….</w:t>
      </w:r>
    </w:p>
    <w:p w14:paraId="682987D9" w14:textId="284A15FF" w:rsidR="00535933" w:rsidRPr="009E125E" w:rsidRDefault="00535933" w:rsidP="00093E4D">
      <w:pPr>
        <w:pStyle w:val="Akapitzlist"/>
        <w:widowControl w:val="0"/>
        <w:numPr>
          <w:ilvl w:val="1"/>
          <w:numId w:val="7"/>
        </w:numPr>
        <w:autoSpaceDE w:val="0"/>
        <w:spacing w:before="100"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bCs/>
          <w:sz w:val="20"/>
          <w:szCs w:val="22"/>
        </w:rPr>
        <w:t>e-mail ……………………………………….</w:t>
      </w:r>
    </w:p>
    <w:p w14:paraId="0A4AFA1C" w14:textId="0DD5CC70" w:rsidR="00E228C0" w:rsidRPr="009E125E" w:rsidRDefault="00E228C0" w:rsidP="00093E4D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 w:rsidRPr="009E125E">
        <w:rPr>
          <w:rFonts w:asciiTheme="minorHAnsi" w:hAnsiTheme="minorHAnsi" w:cstheme="minorHAnsi"/>
          <w:szCs w:val="22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="00C858A2" w:rsidRPr="009E125E">
        <w:rPr>
          <w:rFonts w:asciiTheme="minorHAnsi" w:hAnsiTheme="minorHAnsi" w:cstheme="minorHAnsi"/>
          <w:szCs w:val="22"/>
        </w:rPr>
        <w:t>.</w:t>
      </w:r>
    </w:p>
    <w:p w14:paraId="7228427C" w14:textId="5F9ACC00" w:rsidR="001252FC" w:rsidRPr="009E125E" w:rsidRDefault="00E228C0" w:rsidP="00093E4D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 w:rsidRPr="009E125E">
        <w:rPr>
          <w:rFonts w:asciiTheme="minorHAnsi" w:hAnsiTheme="minorHAnsi" w:cstheme="minorHAnsi"/>
          <w:color w:val="FF0000"/>
          <w:szCs w:val="22"/>
        </w:rPr>
        <w:t>Należy określić wielkość przedsiębiorstwa</w:t>
      </w:r>
      <w:r w:rsidRPr="009E125E">
        <w:rPr>
          <w:rFonts w:asciiTheme="minorHAnsi" w:hAnsiTheme="minorHAnsi" w:cstheme="minorHAnsi"/>
          <w:szCs w:val="22"/>
        </w:rPr>
        <w:t xml:space="preserve"> (ustawa z dnia 6 marca 2018 r. Prawo przedsiębio</w:t>
      </w:r>
      <w:r w:rsidR="009E125E">
        <w:rPr>
          <w:rFonts w:asciiTheme="minorHAnsi" w:hAnsiTheme="minorHAnsi" w:cstheme="minorHAnsi"/>
          <w:szCs w:val="22"/>
        </w:rPr>
        <w:t>rców</w:t>
      </w:r>
      <w:r w:rsidRPr="009E125E">
        <w:rPr>
          <w:rFonts w:asciiTheme="minorHAnsi" w:hAnsiTheme="minorHAnsi" w:cstheme="minorHAnsi"/>
          <w:szCs w:val="22"/>
        </w:rPr>
        <w:t>:</w:t>
      </w:r>
      <w:r w:rsidR="004B14FC" w:rsidRPr="009E125E">
        <w:rPr>
          <w:rFonts w:asciiTheme="minorHAnsi" w:hAnsiTheme="minorHAnsi" w:cstheme="minorHAnsi"/>
          <w:szCs w:val="22"/>
        </w:rPr>
        <w:t>**</w:t>
      </w:r>
      <w:r w:rsidRPr="009E125E">
        <w:rPr>
          <w:rFonts w:asciiTheme="minorHAnsi" w:hAnsiTheme="minorHAnsi" w:cstheme="minorHAnsi"/>
          <w:szCs w:val="22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562"/>
      </w:tblGrid>
      <w:tr w:rsidR="001252FC" w:rsidRPr="00476648" w14:paraId="3BFA1B21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7CBF" w14:textId="77777777" w:rsidR="001252FC" w:rsidRPr="00476648" w:rsidRDefault="001252FC" w:rsidP="00093E4D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19"/>
                <w:szCs w:val="19"/>
              </w:rPr>
            </w:pPr>
            <w:r w:rsidRPr="00476648">
              <w:rPr>
                <w:rFonts w:asciiTheme="minorHAnsi" w:hAnsiTheme="minorHAnsi" w:cstheme="minorHAnsi"/>
                <w:b/>
                <w:sz w:val="19"/>
                <w:szCs w:val="19"/>
              </w:rPr>
              <w:t>Mikroprzedsiębiorstwo</w:t>
            </w:r>
            <w:r w:rsidRPr="00476648">
              <w:rPr>
                <w:rFonts w:asciiTheme="minorHAnsi" w:hAnsiTheme="minorHAnsi" w:cstheme="minorHAnsi"/>
                <w:sz w:val="19"/>
                <w:szCs w:val="19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BDE" w14:textId="77777777" w:rsidR="001252FC" w:rsidRPr="00476648" w:rsidRDefault="001252FC" w:rsidP="00093E4D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19"/>
                <w:szCs w:val="19"/>
              </w:rPr>
            </w:pPr>
          </w:p>
        </w:tc>
      </w:tr>
      <w:tr w:rsidR="001252FC" w:rsidRPr="00476648" w14:paraId="2798055E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A5C5" w14:textId="25BB4DC3" w:rsidR="001252FC" w:rsidRPr="00476648" w:rsidRDefault="001252FC" w:rsidP="00093E4D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19"/>
                <w:szCs w:val="19"/>
              </w:rPr>
            </w:pPr>
            <w:r w:rsidRPr="00476648">
              <w:rPr>
                <w:rFonts w:asciiTheme="minorHAnsi" w:hAnsiTheme="minorHAnsi" w:cstheme="minorHAnsi"/>
                <w:b/>
                <w:sz w:val="19"/>
                <w:szCs w:val="19"/>
              </w:rPr>
              <w:t>Małe przedsiębiorstwo</w:t>
            </w:r>
            <w:r w:rsidRPr="00476648">
              <w:rPr>
                <w:rFonts w:asciiTheme="minorHAnsi" w:hAnsiTheme="minorHAnsi" w:cstheme="minorHAnsi"/>
                <w:sz w:val="19"/>
                <w:szCs w:val="19"/>
              </w:rPr>
              <w:t xml:space="preserve"> – przedsiębiorstwo, które zatrudnia mniej niż 50 osób i którego roczny obrót lub roczna suma bilansowa nie przekracza 10 milionów EUR</w:t>
            </w:r>
            <w:r w:rsidR="008D3A6C" w:rsidRPr="00476648">
              <w:rPr>
                <w:rFonts w:asciiTheme="minorHAnsi" w:hAnsiTheme="minorHAnsi" w:cstheme="minorHAnsi"/>
                <w:sz w:val="19"/>
                <w:szCs w:val="19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35CE" w14:textId="77777777" w:rsidR="001252FC" w:rsidRPr="00476648" w:rsidRDefault="001252FC" w:rsidP="00093E4D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19"/>
                <w:szCs w:val="19"/>
              </w:rPr>
            </w:pPr>
          </w:p>
        </w:tc>
      </w:tr>
      <w:tr w:rsidR="001252FC" w:rsidRPr="00476648" w14:paraId="2D928D81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9F6C" w14:textId="31983DB6" w:rsidR="001252FC" w:rsidRPr="00476648" w:rsidRDefault="001252FC" w:rsidP="00093E4D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19"/>
                <w:szCs w:val="19"/>
              </w:rPr>
            </w:pPr>
            <w:r w:rsidRPr="00476648">
              <w:rPr>
                <w:rFonts w:asciiTheme="minorHAnsi" w:hAnsiTheme="minorHAnsi" w:cstheme="minorHAnsi"/>
                <w:b/>
                <w:sz w:val="19"/>
                <w:szCs w:val="19"/>
              </w:rPr>
              <w:t>Średnie przedsiębiorstwa</w:t>
            </w:r>
            <w:r w:rsidR="008D3A6C" w:rsidRPr="00476648">
              <w:rPr>
                <w:rFonts w:asciiTheme="minorHAnsi" w:hAnsiTheme="minorHAnsi" w:cstheme="minorHAnsi"/>
                <w:sz w:val="19"/>
                <w:szCs w:val="19"/>
              </w:rPr>
              <w:t xml:space="preserve"> -</w:t>
            </w:r>
            <w:r w:rsidRPr="00476648">
              <w:rPr>
                <w:rFonts w:asciiTheme="minorHAnsi" w:hAnsiTheme="minorHAnsi" w:cstheme="minorHAnsi"/>
                <w:sz w:val="19"/>
                <w:szCs w:val="19"/>
              </w:rPr>
              <w:t xml:space="preserve"> przedsiębiorstwa, które nie są mikroprzedsiębiorstwami ani małymi przedsiębiorcami i które zatrudniają mniej niż 250 osób i których roczny obrót nie przekracza 50 milionów EUR lub roczna  suma bilansowa nie przekracza 43 milionów EUR</w:t>
            </w:r>
            <w:r w:rsidR="008D3A6C" w:rsidRPr="00476648">
              <w:rPr>
                <w:rFonts w:asciiTheme="minorHAnsi" w:hAnsiTheme="minorHAnsi" w:cstheme="minorHAnsi"/>
                <w:sz w:val="19"/>
                <w:szCs w:val="19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584" w14:textId="77777777" w:rsidR="001252FC" w:rsidRPr="00476648" w:rsidRDefault="001252FC" w:rsidP="00093E4D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19"/>
                <w:szCs w:val="19"/>
              </w:rPr>
            </w:pPr>
          </w:p>
        </w:tc>
      </w:tr>
      <w:tr w:rsidR="001252FC" w:rsidRPr="00476648" w14:paraId="4EB9BF08" w14:textId="77777777" w:rsidTr="00EC69A4"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4DC6" w14:textId="77777777" w:rsidR="001252FC" w:rsidRPr="00476648" w:rsidRDefault="001252FC" w:rsidP="00093E4D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kern w:val="2"/>
                <w:sz w:val="19"/>
                <w:szCs w:val="19"/>
              </w:rPr>
            </w:pPr>
            <w:r w:rsidRPr="00476648">
              <w:rPr>
                <w:rFonts w:asciiTheme="minorHAnsi" w:hAnsiTheme="minorHAnsi" w:cstheme="minorHAnsi"/>
                <w:b/>
                <w:sz w:val="19"/>
                <w:szCs w:val="19"/>
              </w:rPr>
              <w:t>Żadne z powyższych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2CF" w14:textId="77777777" w:rsidR="001252FC" w:rsidRPr="00476648" w:rsidRDefault="001252FC" w:rsidP="00093E4D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kern w:val="2"/>
                <w:sz w:val="19"/>
                <w:szCs w:val="19"/>
              </w:rPr>
            </w:pPr>
          </w:p>
        </w:tc>
      </w:tr>
    </w:tbl>
    <w:p w14:paraId="4D0E6E13" w14:textId="29BE185F" w:rsidR="004B14FC" w:rsidRPr="009E125E" w:rsidRDefault="004B14FC" w:rsidP="00093E4D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9E125E">
        <w:rPr>
          <w:rFonts w:asciiTheme="minorHAnsi" w:hAnsiTheme="minorHAnsi" w:cstheme="minorHAnsi"/>
          <w:sz w:val="20"/>
          <w:szCs w:val="22"/>
        </w:rPr>
        <w:t>Oświadczam, ż</w:t>
      </w:r>
      <w:r w:rsidR="001252FC" w:rsidRPr="009E125E">
        <w:rPr>
          <w:rFonts w:asciiTheme="minorHAnsi" w:hAnsiTheme="minorHAnsi" w:cstheme="minorHAnsi"/>
          <w:sz w:val="20"/>
          <w:szCs w:val="22"/>
        </w:rPr>
        <w:t>e wybór oferty</w:t>
      </w:r>
      <w:r w:rsidR="001252FC" w:rsidRPr="009E125E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="001252FC" w:rsidRPr="009E125E">
        <w:rPr>
          <w:rFonts w:asciiTheme="minorHAnsi" w:hAnsiTheme="minorHAnsi" w:cstheme="minorHAnsi"/>
          <w:b/>
          <w:color w:val="FF0000"/>
          <w:sz w:val="20"/>
          <w:szCs w:val="22"/>
        </w:rPr>
        <w:t>nie będzie/będzie</w:t>
      </w:r>
      <w:r w:rsidR="001252FC" w:rsidRPr="009E125E">
        <w:rPr>
          <w:rFonts w:asciiTheme="minorHAnsi" w:hAnsiTheme="minorHAnsi" w:cstheme="minorHAnsi"/>
          <w:b/>
          <w:sz w:val="20"/>
          <w:szCs w:val="22"/>
        </w:rPr>
        <w:t>*</w:t>
      </w:r>
      <w:r w:rsidR="008D3A6C" w:rsidRPr="009E125E">
        <w:rPr>
          <w:rFonts w:asciiTheme="minorHAnsi" w:hAnsiTheme="minorHAnsi" w:cstheme="minorHAnsi"/>
          <w:b/>
          <w:sz w:val="20"/>
          <w:szCs w:val="22"/>
        </w:rPr>
        <w:t>**</w:t>
      </w:r>
      <w:r w:rsidR="001252FC" w:rsidRPr="009E125E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="001252FC" w:rsidRPr="009E125E">
        <w:rPr>
          <w:rFonts w:asciiTheme="minorHAnsi" w:hAnsiTheme="minorHAnsi" w:cstheme="minorHAnsi"/>
          <w:sz w:val="20"/>
          <w:szCs w:val="22"/>
        </w:rPr>
        <w:t>prowadził do powstania u Zamawiającego obowiązku podatkowego w VAT (</w:t>
      </w:r>
      <w:r w:rsidRPr="009E125E">
        <w:rPr>
          <w:rFonts w:asciiTheme="minorHAnsi" w:hAnsiTheme="minorHAnsi" w:cstheme="minorHAnsi"/>
          <w:sz w:val="20"/>
          <w:szCs w:val="22"/>
        </w:rPr>
        <w:t xml:space="preserve">art. 225 ust. 2 ustawy dnia 11 września 2019 </w:t>
      </w:r>
      <w:r w:rsidR="008656CD" w:rsidRPr="009E125E">
        <w:rPr>
          <w:rFonts w:asciiTheme="minorHAnsi" w:hAnsiTheme="minorHAnsi" w:cstheme="minorHAnsi"/>
          <w:sz w:val="20"/>
          <w:szCs w:val="22"/>
        </w:rPr>
        <w:t>r. - Prawo zamówień publicznych</w:t>
      </w:r>
      <w:r w:rsidR="00460ADE" w:rsidRPr="009E125E">
        <w:rPr>
          <w:rFonts w:asciiTheme="minorHAnsi" w:hAnsiTheme="minorHAnsi" w:cstheme="minorHAnsi"/>
          <w:sz w:val="20"/>
          <w:szCs w:val="22"/>
        </w:rPr>
        <w:t>)</w:t>
      </w:r>
      <w:r w:rsidR="005B0DBE" w:rsidRPr="009E125E">
        <w:rPr>
          <w:rFonts w:asciiTheme="minorHAnsi" w:hAnsiTheme="minorHAnsi" w:cstheme="minorHAnsi"/>
          <w:sz w:val="20"/>
          <w:szCs w:val="22"/>
        </w:rPr>
        <w:t>.</w:t>
      </w:r>
    </w:p>
    <w:p w14:paraId="46E27BF5" w14:textId="3DA1AA04" w:rsidR="001252FC" w:rsidRPr="009E125E" w:rsidRDefault="001252FC" w:rsidP="00093E4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2"/>
        </w:rPr>
      </w:pPr>
      <w:r w:rsidRPr="009E125E">
        <w:rPr>
          <w:rFonts w:asciiTheme="minorHAnsi" w:hAnsiTheme="minorHAnsi" w:cstheme="minorHAnsi"/>
          <w:sz w:val="20"/>
          <w:szCs w:val="22"/>
        </w:rPr>
        <w:lastRenderedPageBreak/>
        <w:t>W przypadku powstania u Zamawiającego obowiązku podatkowego w VAT informacja winna wskazywać: nazwę (rodzaj) usługi, której świadczenie będzie prowadzić do powstania obowiązku podatkowego oraz wartość tej usługi bez kwoty VAT.</w:t>
      </w:r>
    </w:p>
    <w:p w14:paraId="7E04307E" w14:textId="16427BBB" w:rsidR="004B14FC" w:rsidRPr="009E125E" w:rsidRDefault="004B14FC" w:rsidP="00093E4D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Cs/>
          <w:i/>
          <w:sz w:val="20"/>
          <w:szCs w:val="22"/>
        </w:rPr>
      </w:pPr>
      <w:r w:rsidRPr="009E125E">
        <w:rPr>
          <w:rFonts w:asciiTheme="minorHAnsi" w:hAnsiTheme="minorHAnsi" w:cstheme="minorHAnsi"/>
          <w:bCs/>
          <w:i/>
          <w:sz w:val="20"/>
          <w:szCs w:val="22"/>
        </w:rPr>
        <w:t>Powyższy obowiązek podatkowy będzie dotyczył ………………………………………</w:t>
      </w:r>
      <w:r w:rsidR="008D3A6C" w:rsidRPr="009E125E">
        <w:rPr>
          <w:rFonts w:asciiTheme="minorHAnsi" w:hAnsiTheme="minorHAnsi" w:cstheme="minorHAnsi"/>
          <w:bCs/>
          <w:i/>
          <w:sz w:val="20"/>
          <w:szCs w:val="22"/>
        </w:rPr>
        <w:t>****</w:t>
      </w:r>
      <w:r w:rsidRPr="009E125E">
        <w:rPr>
          <w:rFonts w:asciiTheme="minorHAnsi" w:hAnsiTheme="minorHAnsi" w:cstheme="minorHAnsi"/>
          <w:bCs/>
          <w:i/>
          <w:sz w:val="20"/>
          <w:szCs w:val="22"/>
        </w:rPr>
        <w:t xml:space="preserve"> objętych przedmiotem zamówienia, podlegających mechanizmowi odwróconego obciążenia VAT, a ich wartość netto (bez kwoty podatku) będzie wynosiła …………………………..………....</w:t>
      </w:r>
      <w:r w:rsidR="008D3A6C" w:rsidRPr="009E125E">
        <w:rPr>
          <w:rFonts w:asciiTheme="minorHAnsi" w:hAnsiTheme="minorHAnsi" w:cstheme="minorHAnsi"/>
          <w:bCs/>
          <w:i/>
          <w:sz w:val="20"/>
          <w:szCs w:val="22"/>
        </w:rPr>
        <w:t>****</w:t>
      </w:r>
      <w:r w:rsidRPr="009E125E">
        <w:rPr>
          <w:rFonts w:asciiTheme="minorHAnsi" w:hAnsiTheme="minorHAnsi" w:cstheme="minorHAnsi"/>
          <w:bCs/>
          <w:i/>
          <w:sz w:val="20"/>
          <w:szCs w:val="22"/>
        </w:rPr>
        <w:t xml:space="preserve"> zł.</w:t>
      </w:r>
    </w:p>
    <w:p w14:paraId="79BA4EFA" w14:textId="549EAE80" w:rsidR="001252FC" w:rsidRPr="009E125E" w:rsidRDefault="008D3A6C" w:rsidP="00093E4D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Cs w:val="22"/>
        </w:rPr>
      </w:pPr>
      <w:r w:rsidRPr="009E125E">
        <w:rPr>
          <w:rFonts w:asciiTheme="minorHAnsi" w:hAnsiTheme="minorHAnsi" w:cstheme="minorHAnsi"/>
          <w:bCs/>
          <w:color w:val="000000"/>
          <w:szCs w:val="22"/>
        </w:rPr>
        <w:t xml:space="preserve"> </w:t>
      </w:r>
      <w:r w:rsidR="001252FC" w:rsidRPr="009E125E">
        <w:rPr>
          <w:rFonts w:asciiTheme="minorHAnsi" w:hAnsiTheme="minorHAnsi" w:cstheme="minorHAnsi"/>
          <w:bCs/>
          <w:color w:val="000000"/>
          <w:szCs w:val="22"/>
        </w:rPr>
        <w:t>Pod groźbą odpowiedzialności karnej</w:t>
      </w:r>
      <w:r w:rsidR="001252FC" w:rsidRPr="009E125E">
        <w:rPr>
          <w:rFonts w:asciiTheme="minorHAnsi" w:hAnsiTheme="minorHAnsi" w:cstheme="minorHAnsi"/>
          <w:color w:val="000000"/>
          <w:szCs w:val="22"/>
        </w:rPr>
        <w:t xml:space="preserve"> oświadczamy, że załączone do oferty dokumenty opisują stan prawny </w:t>
      </w:r>
      <w:r w:rsidR="009E125E">
        <w:rPr>
          <w:rFonts w:asciiTheme="minorHAnsi" w:hAnsiTheme="minorHAnsi" w:cstheme="minorHAnsi"/>
          <w:color w:val="000000"/>
          <w:szCs w:val="22"/>
        </w:rPr>
        <w:br/>
      </w:r>
      <w:r w:rsidR="001252FC" w:rsidRPr="009E125E">
        <w:rPr>
          <w:rFonts w:asciiTheme="minorHAnsi" w:hAnsiTheme="minorHAnsi" w:cstheme="minorHAnsi"/>
          <w:color w:val="000000"/>
          <w:szCs w:val="22"/>
        </w:rPr>
        <w:t>i faktyczny, aktualny na dzień otwarcia ofert (art. 297 K.K.)</w:t>
      </w:r>
    </w:p>
    <w:p w14:paraId="7B74B903" w14:textId="77777777" w:rsidR="00EC69A4" w:rsidRPr="009E125E" w:rsidRDefault="00EC69A4" w:rsidP="00093E4D">
      <w:pPr>
        <w:spacing w:line="276" w:lineRule="auto"/>
        <w:ind w:left="-142" w:right="-1"/>
        <w:jc w:val="center"/>
        <w:rPr>
          <w:rFonts w:asciiTheme="minorHAnsi" w:hAnsiTheme="minorHAnsi" w:cstheme="minorHAnsi"/>
          <w:i/>
          <w:sz w:val="16"/>
          <w:szCs w:val="18"/>
        </w:rPr>
      </w:pPr>
    </w:p>
    <w:p w14:paraId="47EAB362" w14:textId="77777777" w:rsidR="00EC69A4" w:rsidRPr="009E125E" w:rsidRDefault="00EC69A4" w:rsidP="00EC69A4">
      <w:pPr>
        <w:spacing w:line="360" w:lineRule="auto"/>
        <w:ind w:left="-142" w:right="-1"/>
        <w:jc w:val="center"/>
        <w:rPr>
          <w:rFonts w:asciiTheme="minorHAnsi" w:hAnsiTheme="minorHAnsi" w:cstheme="minorHAnsi"/>
          <w:i/>
          <w:sz w:val="16"/>
          <w:szCs w:val="18"/>
        </w:rPr>
      </w:pPr>
    </w:p>
    <w:p w14:paraId="11F083DB" w14:textId="7187A1A3" w:rsidR="005507E2" w:rsidRPr="009E125E" w:rsidRDefault="005507E2" w:rsidP="00EC69A4">
      <w:pPr>
        <w:spacing w:line="360" w:lineRule="auto"/>
        <w:ind w:left="-142" w:right="-1"/>
        <w:jc w:val="center"/>
        <w:rPr>
          <w:rFonts w:asciiTheme="minorHAnsi" w:hAnsiTheme="minorHAnsi" w:cstheme="minorHAnsi"/>
          <w:i/>
          <w:sz w:val="16"/>
          <w:szCs w:val="18"/>
        </w:rPr>
      </w:pPr>
      <w:r w:rsidRPr="009E125E">
        <w:rPr>
          <w:rFonts w:asciiTheme="minorHAnsi" w:hAnsiTheme="minorHAnsi" w:cstheme="minorHAnsi"/>
          <w:i/>
          <w:sz w:val="16"/>
          <w:szCs w:val="18"/>
        </w:rPr>
        <w:t xml:space="preserve">                                                                                                                                        ………………………………</w:t>
      </w:r>
      <w:r w:rsidR="008D3A6C" w:rsidRPr="009E125E">
        <w:rPr>
          <w:rFonts w:asciiTheme="minorHAnsi" w:hAnsiTheme="minorHAnsi" w:cstheme="minorHAnsi"/>
          <w:i/>
          <w:sz w:val="16"/>
          <w:szCs w:val="18"/>
        </w:rPr>
        <w:t>……………..</w:t>
      </w:r>
      <w:r w:rsidRPr="009E125E">
        <w:rPr>
          <w:rFonts w:asciiTheme="minorHAnsi" w:hAnsiTheme="minorHAnsi" w:cstheme="minorHAnsi"/>
          <w:i/>
          <w:sz w:val="16"/>
          <w:szCs w:val="18"/>
        </w:rPr>
        <w:t>…</w:t>
      </w:r>
    </w:p>
    <w:p w14:paraId="52FF2673" w14:textId="49708C8F" w:rsidR="003B743A" w:rsidRPr="009E125E" w:rsidRDefault="005507E2" w:rsidP="00EC69A4">
      <w:pPr>
        <w:spacing w:line="360" w:lineRule="auto"/>
        <w:ind w:left="-142" w:right="-1"/>
        <w:jc w:val="center"/>
        <w:rPr>
          <w:rFonts w:asciiTheme="minorHAnsi" w:hAnsiTheme="minorHAnsi" w:cstheme="minorHAnsi"/>
          <w:i/>
          <w:sz w:val="16"/>
          <w:szCs w:val="18"/>
          <w:u w:val="single"/>
        </w:rPr>
      </w:pPr>
      <w:r w:rsidRPr="009E125E">
        <w:rPr>
          <w:rFonts w:asciiTheme="minorHAnsi" w:hAnsiTheme="minorHAnsi" w:cstheme="minorHAnsi"/>
          <w:b/>
          <w:sz w:val="16"/>
          <w:szCs w:val="18"/>
        </w:rPr>
        <w:t xml:space="preserve">                                                                                                                                           (</w:t>
      </w:r>
      <w:r w:rsidR="008D3A6C" w:rsidRPr="009E125E">
        <w:rPr>
          <w:rFonts w:asciiTheme="minorHAnsi" w:hAnsiTheme="minorHAnsi" w:cstheme="minorHAnsi"/>
          <w:b/>
          <w:sz w:val="16"/>
          <w:szCs w:val="18"/>
        </w:rPr>
        <w:t xml:space="preserve">miejsce, data oraz </w:t>
      </w:r>
      <w:r w:rsidRPr="009E125E">
        <w:rPr>
          <w:rFonts w:asciiTheme="minorHAnsi" w:hAnsiTheme="minorHAnsi" w:cstheme="minorHAnsi"/>
          <w:b/>
          <w:sz w:val="16"/>
          <w:szCs w:val="18"/>
        </w:rPr>
        <w:t xml:space="preserve">podpis </w:t>
      </w:r>
      <w:r w:rsidR="00EC69A4" w:rsidRPr="009E125E">
        <w:rPr>
          <w:rFonts w:asciiTheme="minorHAnsi" w:hAnsiTheme="minorHAnsi" w:cstheme="minorHAnsi"/>
          <w:b/>
          <w:sz w:val="16"/>
          <w:szCs w:val="18"/>
        </w:rPr>
        <w:t>W</w:t>
      </w:r>
      <w:r w:rsidRPr="009E125E">
        <w:rPr>
          <w:rFonts w:asciiTheme="minorHAnsi" w:hAnsiTheme="minorHAnsi" w:cstheme="minorHAnsi"/>
          <w:b/>
          <w:sz w:val="16"/>
          <w:szCs w:val="18"/>
        </w:rPr>
        <w:t>ykonawcy)</w:t>
      </w:r>
    </w:p>
    <w:p w14:paraId="7DD6C155" w14:textId="77777777" w:rsidR="003B743A" w:rsidRPr="009E125E" w:rsidRDefault="003B743A" w:rsidP="009E125E">
      <w:pPr>
        <w:tabs>
          <w:tab w:val="left" w:pos="1200"/>
        </w:tabs>
        <w:rPr>
          <w:rFonts w:asciiTheme="minorHAnsi" w:hAnsiTheme="minorHAnsi" w:cstheme="minorHAnsi"/>
          <w:b/>
          <w:i/>
          <w:sz w:val="16"/>
          <w:szCs w:val="18"/>
        </w:rPr>
      </w:pPr>
      <w:r w:rsidRPr="009E125E">
        <w:rPr>
          <w:rFonts w:asciiTheme="minorHAnsi" w:hAnsiTheme="minorHAnsi" w:cstheme="minorHAnsi"/>
          <w:b/>
          <w:i/>
          <w:sz w:val="16"/>
          <w:szCs w:val="18"/>
        </w:rPr>
        <w:t>Uwaga!</w:t>
      </w:r>
      <w:r w:rsidRPr="009E125E">
        <w:rPr>
          <w:rFonts w:asciiTheme="minorHAnsi" w:hAnsiTheme="minorHAnsi" w:cstheme="minorHAnsi"/>
          <w:b/>
          <w:i/>
          <w:sz w:val="16"/>
          <w:szCs w:val="18"/>
        </w:rPr>
        <w:tab/>
      </w:r>
    </w:p>
    <w:p w14:paraId="32C3D955" w14:textId="3234D9BF" w:rsidR="003B743A" w:rsidRPr="009E125E" w:rsidRDefault="00EC69A4" w:rsidP="009E125E">
      <w:pPr>
        <w:rPr>
          <w:rFonts w:asciiTheme="minorHAnsi" w:hAnsiTheme="minorHAnsi" w:cstheme="minorHAnsi"/>
          <w:sz w:val="16"/>
          <w:szCs w:val="18"/>
        </w:rPr>
      </w:pPr>
      <w:r w:rsidRPr="009E125E">
        <w:rPr>
          <w:rFonts w:asciiTheme="minorHAnsi" w:hAnsiTheme="minorHAnsi" w:cstheme="minorHAnsi"/>
          <w:sz w:val="16"/>
          <w:szCs w:val="18"/>
        </w:rPr>
        <w:t>*</w:t>
      </w:r>
      <w:r w:rsidR="004B14FC" w:rsidRPr="009E125E">
        <w:rPr>
          <w:rFonts w:asciiTheme="minorHAnsi" w:hAnsiTheme="minorHAnsi" w:cstheme="minorHAnsi"/>
          <w:sz w:val="16"/>
          <w:szCs w:val="18"/>
        </w:rPr>
        <w:t xml:space="preserve"> wskazać zakres powierzony podwykonawcy/podwykonawcom</w:t>
      </w:r>
      <w:r w:rsidR="008D3A6C" w:rsidRPr="009E125E">
        <w:rPr>
          <w:rFonts w:asciiTheme="minorHAnsi" w:hAnsiTheme="minorHAnsi" w:cstheme="minorHAnsi"/>
          <w:sz w:val="16"/>
          <w:szCs w:val="18"/>
        </w:rPr>
        <w:t>,</w:t>
      </w:r>
    </w:p>
    <w:p w14:paraId="1E756AAC" w14:textId="2008CE45" w:rsidR="003B743A" w:rsidRPr="009E125E" w:rsidRDefault="00923239" w:rsidP="009E125E">
      <w:pPr>
        <w:rPr>
          <w:rFonts w:asciiTheme="minorHAnsi" w:hAnsiTheme="minorHAnsi" w:cstheme="minorHAnsi"/>
          <w:sz w:val="16"/>
          <w:szCs w:val="18"/>
        </w:rPr>
      </w:pPr>
      <w:r w:rsidRPr="009E125E">
        <w:rPr>
          <w:rFonts w:asciiTheme="minorHAnsi" w:hAnsiTheme="minorHAnsi" w:cstheme="minorHAnsi"/>
          <w:sz w:val="16"/>
          <w:szCs w:val="18"/>
        </w:rPr>
        <w:t>**</w:t>
      </w:r>
      <w:r w:rsidR="008D3A6C" w:rsidRPr="009E125E">
        <w:rPr>
          <w:rFonts w:asciiTheme="minorHAnsi" w:hAnsiTheme="minorHAnsi" w:cstheme="minorHAnsi"/>
          <w:sz w:val="16"/>
          <w:szCs w:val="18"/>
        </w:rPr>
        <w:t xml:space="preserve"> </w:t>
      </w:r>
      <w:r w:rsidR="004B14FC" w:rsidRPr="009E125E">
        <w:rPr>
          <w:rFonts w:asciiTheme="minorHAnsi" w:hAnsiTheme="minorHAnsi" w:cstheme="minorHAnsi"/>
          <w:sz w:val="16"/>
          <w:szCs w:val="18"/>
        </w:rPr>
        <w:t>odpowiednie zaznaczyć</w:t>
      </w:r>
      <w:r w:rsidR="009A779A" w:rsidRPr="009E125E">
        <w:rPr>
          <w:rFonts w:asciiTheme="minorHAnsi" w:hAnsiTheme="minorHAnsi" w:cstheme="minorHAnsi"/>
          <w:sz w:val="16"/>
          <w:szCs w:val="18"/>
        </w:rPr>
        <w:t xml:space="preserve"> X</w:t>
      </w:r>
      <w:r w:rsidR="008D3A6C" w:rsidRPr="009E125E">
        <w:rPr>
          <w:rFonts w:asciiTheme="minorHAnsi" w:hAnsiTheme="minorHAnsi" w:cstheme="minorHAnsi"/>
          <w:sz w:val="16"/>
          <w:szCs w:val="18"/>
        </w:rPr>
        <w:t>,</w:t>
      </w:r>
    </w:p>
    <w:p w14:paraId="27F45069" w14:textId="73F8C4F8" w:rsidR="008D3A6C" w:rsidRPr="009E125E" w:rsidRDefault="008D3A6C" w:rsidP="009E125E">
      <w:pPr>
        <w:rPr>
          <w:rFonts w:asciiTheme="minorHAnsi" w:hAnsiTheme="minorHAnsi" w:cstheme="minorHAnsi"/>
          <w:sz w:val="16"/>
          <w:szCs w:val="18"/>
        </w:rPr>
      </w:pPr>
      <w:r w:rsidRPr="009E125E">
        <w:rPr>
          <w:rFonts w:asciiTheme="minorHAnsi" w:hAnsiTheme="minorHAnsi" w:cstheme="minorHAnsi"/>
          <w:sz w:val="16"/>
          <w:szCs w:val="18"/>
        </w:rPr>
        <w:t>*** niepotrzebne skreślić,</w:t>
      </w:r>
    </w:p>
    <w:p w14:paraId="198A0554" w14:textId="29A953CF" w:rsidR="003B743A" w:rsidRPr="009E125E" w:rsidRDefault="00923239" w:rsidP="009E125E">
      <w:pPr>
        <w:rPr>
          <w:rFonts w:asciiTheme="minorHAnsi" w:hAnsiTheme="minorHAnsi" w:cstheme="minorHAnsi"/>
          <w:sz w:val="16"/>
          <w:szCs w:val="18"/>
        </w:rPr>
      </w:pPr>
      <w:r w:rsidRPr="009E125E">
        <w:rPr>
          <w:rFonts w:asciiTheme="minorHAnsi" w:hAnsiTheme="minorHAnsi" w:cstheme="minorHAnsi"/>
          <w:sz w:val="16"/>
          <w:szCs w:val="18"/>
        </w:rPr>
        <w:t>***</w:t>
      </w:r>
      <w:r w:rsidR="008D3A6C" w:rsidRPr="009E125E">
        <w:rPr>
          <w:rFonts w:asciiTheme="minorHAnsi" w:hAnsiTheme="minorHAnsi" w:cstheme="minorHAnsi"/>
          <w:sz w:val="16"/>
          <w:szCs w:val="18"/>
        </w:rPr>
        <w:t>*</w:t>
      </w:r>
      <w:r w:rsidR="003B743A" w:rsidRPr="009E125E">
        <w:rPr>
          <w:rFonts w:asciiTheme="minorHAnsi" w:hAnsiTheme="minorHAnsi" w:cstheme="minorHAnsi"/>
          <w:sz w:val="16"/>
          <w:szCs w:val="18"/>
        </w:rPr>
        <w:t xml:space="preserve"> </w:t>
      </w:r>
      <w:r w:rsidR="008D3A6C" w:rsidRPr="009E125E">
        <w:rPr>
          <w:rFonts w:asciiTheme="minorHAnsi" w:hAnsiTheme="minorHAnsi" w:cstheme="minorHAnsi"/>
          <w:sz w:val="16"/>
          <w:szCs w:val="18"/>
        </w:rPr>
        <w:t>wskazać, czego dotyczy obowiązek podatkowy oraz kwota w zł.</w:t>
      </w:r>
    </w:p>
    <w:sectPr w:rsidR="003B743A" w:rsidRPr="009E125E" w:rsidSect="001252FC">
      <w:headerReference w:type="default" r:id="rId7"/>
      <w:footerReference w:type="default" r:id="rId8"/>
      <w:footnotePr>
        <w:pos w:val="beneathText"/>
      </w:footnotePr>
      <w:pgSz w:w="11905" w:h="16837"/>
      <w:pgMar w:top="426" w:right="1273" w:bottom="1135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A4FFA" w14:textId="77777777" w:rsidR="00AF6CA8" w:rsidRDefault="00AF6CA8">
      <w:r>
        <w:separator/>
      </w:r>
    </w:p>
  </w:endnote>
  <w:endnote w:type="continuationSeparator" w:id="0">
    <w:p w14:paraId="18248AB3" w14:textId="77777777" w:rsidR="00AF6CA8" w:rsidRDefault="00AF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C1490" w14:textId="77777777" w:rsidR="00AF6CA8" w:rsidRDefault="00AF6CA8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7D7BE44" wp14:editId="5AAB23D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39395" cy="289560"/>
              <wp:effectExtent l="0" t="635" r="8255" b="508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28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C14CD" w14:textId="77777777" w:rsidR="00AF6CA8" w:rsidRPr="009E125E" w:rsidRDefault="00AF6CA8">
                          <w:pPr>
                            <w:pStyle w:val="Stopka"/>
                            <w:rPr>
                              <w:rFonts w:asciiTheme="minorHAnsi" w:hAnsiTheme="minorHAnsi" w:cstheme="minorHAnsi"/>
                            </w:rPr>
                          </w:pPr>
                          <w:r w:rsidRPr="009E125E">
                            <w:rPr>
                              <w:rStyle w:val="Numerstrony"/>
                              <w:rFonts w:asciiTheme="minorHAnsi" w:hAnsiTheme="minorHAnsi" w:cstheme="minorHAnsi"/>
                            </w:rPr>
                            <w:fldChar w:fldCharType="begin"/>
                          </w:r>
                          <w:r w:rsidRPr="009E125E">
                            <w:rPr>
                              <w:rStyle w:val="Numerstrony"/>
                              <w:rFonts w:asciiTheme="minorHAnsi" w:hAnsiTheme="minorHAnsi" w:cstheme="minorHAnsi"/>
                            </w:rPr>
                            <w:instrText xml:space="preserve"> PAGE </w:instrText>
                          </w:r>
                          <w:r w:rsidRPr="009E125E">
                            <w:rPr>
                              <w:rStyle w:val="Numerstrony"/>
                              <w:rFonts w:asciiTheme="minorHAnsi" w:hAnsiTheme="minorHAnsi" w:cstheme="minorHAnsi"/>
                            </w:rPr>
                            <w:fldChar w:fldCharType="separate"/>
                          </w:r>
                          <w:r w:rsidR="008656CD" w:rsidRPr="009E125E">
                            <w:rPr>
                              <w:rStyle w:val="Numerstrony"/>
                              <w:rFonts w:asciiTheme="minorHAnsi" w:hAnsiTheme="minorHAnsi" w:cstheme="minorHAnsi"/>
                              <w:noProof/>
                            </w:rPr>
                            <w:t>5</w:t>
                          </w:r>
                          <w:r w:rsidRPr="009E125E">
                            <w:rPr>
                              <w:rStyle w:val="Numerstrony"/>
                              <w:rFonts w:asciiTheme="minorHAnsi" w:hAnsiTheme="minorHAnsi" w:cstheme="minorHAnsi"/>
                            </w:rPr>
                            <w:fldChar w:fldCharType="end"/>
                          </w:r>
                        </w:p>
                        <w:p w14:paraId="0306E0CE" w14:textId="77777777" w:rsidR="00AF6CA8" w:rsidRPr="009E125E" w:rsidRDefault="00AF6CA8">
                          <w:pPr>
                            <w:pStyle w:val="Stopka"/>
                            <w:ind w:right="360"/>
                            <w:rPr>
                              <w:rFonts w:asciiTheme="minorHAnsi" w:hAnsiTheme="minorHAnsi" w:cs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7BE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8.85pt;height:22.8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" stroked="f">
              <v:fill opacity="0"/>
              <v:textbox inset="0,0,0,0">
                <w:txbxContent>
                  <w:p w14:paraId="728C14CD" w14:textId="77777777" w:rsidR="00AF6CA8" w:rsidRPr="009E125E" w:rsidRDefault="00AF6CA8">
                    <w:pPr>
                      <w:pStyle w:val="Stopka"/>
                      <w:rPr>
                        <w:rFonts w:asciiTheme="minorHAnsi" w:hAnsiTheme="minorHAnsi" w:cstheme="minorHAnsi"/>
                      </w:rPr>
                    </w:pPr>
                    <w:r w:rsidRPr="009E125E">
                      <w:rPr>
                        <w:rStyle w:val="Numerstrony"/>
                        <w:rFonts w:asciiTheme="minorHAnsi" w:hAnsiTheme="minorHAnsi" w:cstheme="minorHAnsi"/>
                      </w:rPr>
                      <w:fldChar w:fldCharType="begin"/>
                    </w:r>
                    <w:r w:rsidRPr="009E125E">
                      <w:rPr>
                        <w:rStyle w:val="Numerstrony"/>
                        <w:rFonts w:asciiTheme="minorHAnsi" w:hAnsiTheme="minorHAnsi" w:cstheme="minorHAnsi"/>
                      </w:rPr>
                      <w:instrText xml:space="preserve"> PAGE </w:instrText>
                    </w:r>
                    <w:r w:rsidRPr="009E125E">
                      <w:rPr>
                        <w:rStyle w:val="Numerstrony"/>
                        <w:rFonts w:asciiTheme="minorHAnsi" w:hAnsiTheme="minorHAnsi" w:cstheme="minorHAnsi"/>
                      </w:rPr>
                      <w:fldChar w:fldCharType="separate"/>
                    </w:r>
                    <w:r w:rsidR="008656CD" w:rsidRPr="009E125E">
                      <w:rPr>
                        <w:rStyle w:val="Numerstrony"/>
                        <w:rFonts w:asciiTheme="minorHAnsi" w:hAnsiTheme="minorHAnsi" w:cstheme="minorHAnsi"/>
                        <w:noProof/>
                      </w:rPr>
                      <w:t>5</w:t>
                    </w:r>
                    <w:r w:rsidRPr="009E125E">
                      <w:rPr>
                        <w:rStyle w:val="Numerstrony"/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0306E0CE" w14:textId="77777777" w:rsidR="00AF6CA8" w:rsidRPr="009E125E" w:rsidRDefault="00AF6CA8">
                    <w:pPr>
                      <w:pStyle w:val="Stopka"/>
                      <w:ind w:right="360"/>
                      <w:rPr>
                        <w:rFonts w:asciiTheme="minorHAnsi" w:hAnsiTheme="minorHAnsi" w:cstheme="minorHAnsi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BF65A" w14:textId="77777777" w:rsidR="00AF6CA8" w:rsidRDefault="00AF6CA8">
      <w:r>
        <w:separator/>
      </w:r>
    </w:p>
  </w:footnote>
  <w:footnote w:type="continuationSeparator" w:id="0">
    <w:p w14:paraId="1A9C4F9B" w14:textId="77777777" w:rsidR="00AF6CA8" w:rsidRDefault="00AF6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51A09" w14:textId="77777777" w:rsidR="00EB2D46" w:rsidRPr="009E125E" w:rsidRDefault="00EB2D46" w:rsidP="00EB2D46">
    <w:pPr>
      <w:pStyle w:val="Nagwek1"/>
      <w:jc w:val="right"/>
      <w:rPr>
        <w:rFonts w:asciiTheme="minorHAnsi" w:hAnsiTheme="minorHAnsi" w:cstheme="minorHAnsi"/>
        <w:sz w:val="20"/>
        <w:szCs w:val="22"/>
      </w:rPr>
    </w:pPr>
    <w:r w:rsidRPr="009E125E">
      <w:rPr>
        <w:rFonts w:asciiTheme="minorHAnsi" w:hAnsiTheme="minorHAnsi" w:cstheme="minorHAnsi"/>
        <w:sz w:val="20"/>
        <w:szCs w:val="22"/>
      </w:rPr>
      <w:t>Załącznik nr 1 do SWZ</w:t>
    </w:r>
  </w:p>
  <w:p w14:paraId="287D4339" w14:textId="77777777" w:rsidR="00AF6CA8" w:rsidRDefault="00AF6CA8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2A6130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F698E75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44B73"/>
    <w:multiLevelType w:val="multilevel"/>
    <w:tmpl w:val="8B4C67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4C92884"/>
    <w:multiLevelType w:val="hybridMultilevel"/>
    <w:tmpl w:val="0DE2F8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5B5A63"/>
    <w:multiLevelType w:val="hybridMultilevel"/>
    <w:tmpl w:val="B5224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A7232"/>
    <w:multiLevelType w:val="hybridMultilevel"/>
    <w:tmpl w:val="15E40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23D1C"/>
    <w:multiLevelType w:val="hybridMultilevel"/>
    <w:tmpl w:val="4B5C603E"/>
    <w:lvl w:ilvl="0" w:tplc="90D6D0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A1E1C"/>
    <w:multiLevelType w:val="hybridMultilevel"/>
    <w:tmpl w:val="B82AB99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5916B55"/>
    <w:multiLevelType w:val="hybridMultilevel"/>
    <w:tmpl w:val="BEA411CA"/>
    <w:lvl w:ilvl="0" w:tplc="CED8C1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4269DF"/>
    <w:multiLevelType w:val="hybridMultilevel"/>
    <w:tmpl w:val="CD20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50818">
    <w:abstractNumId w:val="0"/>
  </w:num>
  <w:num w:numId="2" w16cid:durableId="2096584515">
    <w:abstractNumId w:val="1"/>
  </w:num>
  <w:num w:numId="3" w16cid:durableId="1687487395">
    <w:abstractNumId w:val="2"/>
  </w:num>
  <w:num w:numId="4" w16cid:durableId="584415670">
    <w:abstractNumId w:val="4"/>
  </w:num>
  <w:num w:numId="5" w16cid:durableId="909198145">
    <w:abstractNumId w:val="7"/>
  </w:num>
  <w:num w:numId="6" w16cid:durableId="974137058">
    <w:abstractNumId w:val="3"/>
  </w:num>
  <w:num w:numId="7" w16cid:durableId="357850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3238227">
    <w:abstractNumId w:val="10"/>
  </w:num>
  <w:num w:numId="9" w16cid:durableId="752091369">
    <w:abstractNumId w:val="6"/>
  </w:num>
  <w:num w:numId="10" w16cid:durableId="1954364739">
    <w:abstractNumId w:val="12"/>
  </w:num>
  <w:num w:numId="11" w16cid:durableId="1679893782">
    <w:abstractNumId w:val="9"/>
  </w:num>
  <w:num w:numId="12" w16cid:durableId="884565031">
    <w:abstractNumId w:val="5"/>
  </w:num>
  <w:num w:numId="13" w16cid:durableId="4356386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52081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revisionView w:formatting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44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C60"/>
    <w:rsid w:val="000021AD"/>
    <w:rsid w:val="00014064"/>
    <w:rsid w:val="00015EFE"/>
    <w:rsid w:val="00016240"/>
    <w:rsid w:val="00047547"/>
    <w:rsid w:val="00061757"/>
    <w:rsid w:val="00064CE6"/>
    <w:rsid w:val="00080EE0"/>
    <w:rsid w:val="00090608"/>
    <w:rsid w:val="00093E4D"/>
    <w:rsid w:val="000A463C"/>
    <w:rsid w:val="000A5D73"/>
    <w:rsid w:val="000B68F6"/>
    <w:rsid w:val="000D7490"/>
    <w:rsid w:val="000E6AE6"/>
    <w:rsid w:val="00113617"/>
    <w:rsid w:val="00114D76"/>
    <w:rsid w:val="00120A6B"/>
    <w:rsid w:val="001252FC"/>
    <w:rsid w:val="00136393"/>
    <w:rsid w:val="0014453D"/>
    <w:rsid w:val="00153EEC"/>
    <w:rsid w:val="00165B81"/>
    <w:rsid w:val="00171A48"/>
    <w:rsid w:val="0018324A"/>
    <w:rsid w:val="00195549"/>
    <w:rsid w:val="001A5AA4"/>
    <w:rsid w:val="001A6FB5"/>
    <w:rsid w:val="001B1982"/>
    <w:rsid w:val="001C03A0"/>
    <w:rsid w:val="001C3D21"/>
    <w:rsid w:val="001C4AB8"/>
    <w:rsid w:val="001D0DAF"/>
    <w:rsid w:val="001E2AA9"/>
    <w:rsid w:val="001E32B5"/>
    <w:rsid w:val="001F6163"/>
    <w:rsid w:val="00203058"/>
    <w:rsid w:val="00207D6F"/>
    <w:rsid w:val="00231388"/>
    <w:rsid w:val="00240A79"/>
    <w:rsid w:val="00255279"/>
    <w:rsid w:val="00260272"/>
    <w:rsid w:val="00266C60"/>
    <w:rsid w:val="00274407"/>
    <w:rsid w:val="002818EF"/>
    <w:rsid w:val="00295D80"/>
    <w:rsid w:val="002B32AC"/>
    <w:rsid w:val="002B5CAC"/>
    <w:rsid w:val="002D21DB"/>
    <w:rsid w:val="002E0C8D"/>
    <w:rsid w:val="002F634B"/>
    <w:rsid w:val="003012A3"/>
    <w:rsid w:val="0030579E"/>
    <w:rsid w:val="0030587E"/>
    <w:rsid w:val="0031142D"/>
    <w:rsid w:val="00315FAE"/>
    <w:rsid w:val="00334950"/>
    <w:rsid w:val="00345174"/>
    <w:rsid w:val="00353ADA"/>
    <w:rsid w:val="00370C50"/>
    <w:rsid w:val="00380DBF"/>
    <w:rsid w:val="00385A41"/>
    <w:rsid w:val="003B743A"/>
    <w:rsid w:val="003E5025"/>
    <w:rsid w:val="00410FC2"/>
    <w:rsid w:val="00430BDC"/>
    <w:rsid w:val="00433BC8"/>
    <w:rsid w:val="00434BC7"/>
    <w:rsid w:val="00445FAE"/>
    <w:rsid w:val="00460ADE"/>
    <w:rsid w:val="00476648"/>
    <w:rsid w:val="004901C3"/>
    <w:rsid w:val="004B14FC"/>
    <w:rsid w:val="004D1DB4"/>
    <w:rsid w:val="004D4597"/>
    <w:rsid w:val="004E3326"/>
    <w:rsid w:val="004E6AE9"/>
    <w:rsid w:val="00503FC6"/>
    <w:rsid w:val="00507D83"/>
    <w:rsid w:val="00521A64"/>
    <w:rsid w:val="00535933"/>
    <w:rsid w:val="00535C39"/>
    <w:rsid w:val="0053610C"/>
    <w:rsid w:val="00542530"/>
    <w:rsid w:val="005507E2"/>
    <w:rsid w:val="00561BAE"/>
    <w:rsid w:val="0056642E"/>
    <w:rsid w:val="0058309C"/>
    <w:rsid w:val="00590E6C"/>
    <w:rsid w:val="005B0DBE"/>
    <w:rsid w:val="005C7D01"/>
    <w:rsid w:val="005E209B"/>
    <w:rsid w:val="006070C7"/>
    <w:rsid w:val="00621570"/>
    <w:rsid w:val="0062406F"/>
    <w:rsid w:val="006408C6"/>
    <w:rsid w:val="006418F1"/>
    <w:rsid w:val="00642E1B"/>
    <w:rsid w:val="006722DF"/>
    <w:rsid w:val="006A468B"/>
    <w:rsid w:val="006A5B2A"/>
    <w:rsid w:val="006B34F2"/>
    <w:rsid w:val="006B4A1B"/>
    <w:rsid w:val="006D37BA"/>
    <w:rsid w:val="006D6A65"/>
    <w:rsid w:val="0070235C"/>
    <w:rsid w:val="00712A6E"/>
    <w:rsid w:val="00721C8C"/>
    <w:rsid w:val="00752B08"/>
    <w:rsid w:val="007628F0"/>
    <w:rsid w:val="00775A02"/>
    <w:rsid w:val="007A3EFA"/>
    <w:rsid w:val="007C25A8"/>
    <w:rsid w:val="007D45A8"/>
    <w:rsid w:val="007F6CCB"/>
    <w:rsid w:val="0080077C"/>
    <w:rsid w:val="008202FF"/>
    <w:rsid w:val="00821089"/>
    <w:rsid w:val="00824CF6"/>
    <w:rsid w:val="008553BE"/>
    <w:rsid w:val="008656CD"/>
    <w:rsid w:val="00877063"/>
    <w:rsid w:val="00880FE3"/>
    <w:rsid w:val="00886EF1"/>
    <w:rsid w:val="0089120D"/>
    <w:rsid w:val="008C33CA"/>
    <w:rsid w:val="008D3A6C"/>
    <w:rsid w:val="008F5F1B"/>
    <w:rsid w:val="00901EE4"/>
    <w:rsid w:val="0090323E"/>
    <w:rsid w:val="0090350D"/>
    <w:rsid w:val="00907D04"/>
    <w:rsid w:val="00923239"/>
    <w:rsid w:val="00933876"/>
    <w:rsid w:val="00952BE6"/>
    <w:rsid w:val="00991F0C"/>
    <w:rsid w:val="009A779A"/>
    <w:rsid w:val="009D196B"/>
    <w:rsid w:val="009E125E"/>
    <w:rsid w:val="009E33C4"/>
    <w:rsid w:val="009F6BA2"/>
    <w:rsid w:val="00A01256"/>
    <w:rsid w:val="00A05DEE"/>
    <w:rsid w:val="00A05E56"/>
    <w:rsid w:val="00A1709B"/>
    <w:rsid w:val="00A32038"/>
    <w:rsid w:val="00A325C0"/>
    <w:rsid w:val="00A32CBC"/>
    <w:rsid w:val="00A35B78"/>
    <w:rsid w:val="00A40686"/>
    <w:rsid w:val="00A50805"/>
    <w:rsid w:val="00A6681A"/>
    <w:rsid w:val="00A714AB"/>
    <w:rsid w:val="00A76FAC"/>
    <w:rsid w:val="00A94F9E"/>
    <w:rsid w:val="00AA5CAD"/>
    <w:rsid w:val="00AC2016"/>
    <w:rsid w:val="00AD1B90"/>
    <w:rsid w:val="00AD762F"/>
    <w:rsid w:val="00AE1E9D"/>
    <w:rsid w:val="00AE43C2"/>
    <w:rsid w:val="00AF6CA8"/>
    <w:rsid w:val="00B12F04"/>
    <w:rsid w:val="00B266FE"/>
    <w:rsid w:val="00B372C8"/>
    <w:rsid w:val="00B539E4"/>
    <w:rsid w:val="00B606FE"/>
    <w:rsid w:val="00B82E16"/>
    <w:rsid w:val="00B8676A"/>
    <w:rsid w:val="00B93D33"/>
    <w:rsid w:val="00BB321E"/>
    <w:rsid w:val="00BC283B"/>
    <w:rsid w:val="00BD57CC"/>
    <w:rsid w:val="00BF23CE"/>
    <w:rsid w:val="00BF5E63"/>
    <w:rsid w:val="00C018F5"/>
    <w:rsid w:val="00C067A3"/>
    <w:rsid w:val="00C26507"/>
    <w:rsid w:val="00C858A2"/>
    <w:rsid w:val="00C939E3"/>
    <w:rsid w:val="00CB3292"/>
    <w:rsid w:val="00CC2128"/>
    <w:rsid w:val="00CD5D48"/>
    <w:rsid w:val="00D00A2A"/>
    <w:rsid w:val="00D27EA0"/>
    <w:rsid w:val="00D36872"/>
    <w:rsid w:val="00D42392"/>
    <w:rsid w:val="00D42D01"/>
    <w:rsid w:val="00D43387"/>
    <w:rsid w:val="00D50266"/>
    <w:rsid w:val="00D51831"/>
    <w:rsid w:val="00D55AB1"/>
    <w:rsid w:val="00D7088F"/>
    <w:rsid w:val="00D745E2"/>
    <w:rsid w:val="00D9469D"/>
    <w:rsid w:val="00DB0023"/>
    <w:rsid w:val="00DC2BFC"/>
    <w:rsid w:val="00DC3DA1"/>
    <w:rsid w:val="00DD1DD4"/>
    <w:rsid w:val="00DF0700"/>
    <w:rsid w:val="00E00415"/>
    <w:rsid w:val="00E03F34"/>
    <w:rsid w:val="00E11BC8"/>
    <w:rsid w:val="00E228C0"/>
    <w:rsid w:val="00E27979"/>
    <w:rsid w:val="00E32DF8"/>
    <w:rsid w:val="00E3765E"/>
    <w:rsid w:val="00E40F62"/>
    <w:rsid w:val="00E4467E"/>
    <w:rsid w:val="00E57FEC"/>
    <w:rsid w:val="00E71846"/>
    <w:rsid w:val="00E73F59"/>
    <w:rsid w:val="00E86FA3"/>
    <w:rsid w:val="00EB2D46"/>
    <w:rsid w:val="00EB48B2"/>
    <w:rsid w:val="00EC3617"/>
    <w:rsid w:val="00EC4E63"/>
    <w:rsid w:val="00EC69A4"/>
    <w:rsid w:val="00EE408D"/>
    <w:rsid w:val="00F33FAE"/>
    <w:rsid w:val="00F3445D"/>
    <w:rsid w:val="00F37F93"/>
    <w:rsid w:val="00F56B68"/>
    <w:rsid w:val="00F579B8"/>
    <w:rsid w:val="00F73A6A"/>
    <w:rsid w:val="00F85D4E"/>
    <w:rsid w:val="00FA23FF"/>
    <w:rsid w:val="00FA5BA1"/>
    <w:rsid w:val="00FB1F07"/>
    <w:rsid w:val="00FD32E3"/>
    <w:rsid w:val="00FD43D8"/>
    <w:rsid w:val="00FD4E16"/>
    <w:rsid w:val="00FE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1D8062B"/>
  <w15:docId w15:val="{05A6C114-59CA-4688-BDD1-356B6AD7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6F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B606FE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606FE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606FE"/>
    <w:pPr>
      <w:keepNext/>
      <w:numPr>
        <w:ilvl w:val="2"/>
        <w:numId w:val="3"/>
      </w:numPr>
      <w:ind w:left="36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06FE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06FE"/>
    <w:pPr>
      <w:keepNext/>
      <w:jc w:val="center"/>
      <w:outlineLvl w:val="4"/>
    </w:pPr>
    <w:rPr>
      <w:b/>
      <w:bCs/>
      <w:i/>
      <w:iCs/>
      <w:sz w:val="24"/>
    </w:rPr>
  </w:style>
  <w:style w:type="paragraph" w:styleId="Nagwek6">
    <w:name w:val="heading 6"/>
    <w:basedOn w:val="Normalny"/>
    <w:next w:val="Normalny"/>
    <w:qFormat/>
    <w:rsid w:val="00B606FE"/>
    <w:pPr>
      <w:keepNext/>
      <w:spacing w:line="360" w:lineRule="auto"/>
      <w:jc w:val="both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next w:val="Normalny"/>
    <w:qFormat/>
    <w:rsid w:val="00B606FE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B606FE"/>
    <w:pPr>
      <w:keepNext/>
      <w:spacing w:line="360" w:lineRule="auto"/>
      <w:jc w:val="center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rsid w:val="00B606FE"/>
    <w:pPr>
      <w:keepNext/>
      <w:numPr>
        <w:numId w:val="2"/>
      </w:numPr>
      <w:pBdr>
        <w:top w:val="single" w:sz="4" w:space="1" w:color="000000"/>
        <w:left w:val="single" w:sz="4" w:space="7" w:color="000000"/>
        <w:bottom w:val="single" w:sz="4" w:space="1" w:color="000000"/>
        <w:right w:val="single" w:sz="4" w:space="4" w:color="000000"/>
      </w:pBdr>
      <w:spacing w:line="360" w:lineRule="auto"/>
      <w:ind w:left="0" w:firstLine="0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606FE"/>
  </w:style>
  <w:style w:type="character" w:customStyle="1" w:styleId="WW-Absatz-Standardschriftart">
    <w:name w:val="WW-Absatz-Standardschriftart"/>
    <w:rsid w:val="00B606FE"/>
  </w:style>
  <w:style w:type="character" w:customStyle="1" w:styleId="WW-Absatz-Standardschriftart1">
    <w:name w:val="WW-Absatz-Standardschriftart1"/>
    <w:rsid w:val="00B606FE"/>
  </w:style>
  <w:style w:type="character" w:customStyle="1" w:styleId="Domylnaczcionkaakapitu2">
    <w:name w:val="Domyślna czcionka akapitu2"/>
    <w:rsid w:val="00B606FE"/>
  </w:style>
  <w:style w:type="character" w:customStyle="1" w:styleId="WW-Absatz-Standardschriftart11">
    <w:name w:val="WW-Absatz-Standardschriftart11"/>
    <w:rsid w:val="00B606FE"/>
  </w:style>
  <w:style w:type="character" w:customStyle="1" w:styleId="WW8Num39z0">
    <w:name w:val="WW8Num39z0"/>
    <w:rsid w:val="00B606FE"/>
    <w:rPr>
      <w:rFonts w:ascii="Wingdings" w:hAnsi="Wingdings"/>
    </w:rPr>
  </w:style>
  <w:style w:type="character" w:customStyle="1" w:styleId="WW8Num41z0">
    <w:name w:val="WW8Num41z0"/>
    <w:rsid w:val="00B606FE"/>
    <w:rPr>
      <w:rFonts w:ascii="Symbol" w:hAnsi="Symbol"/>
    </w:rPr>
  </w:style>
  <w:style w:type="character" w:customStyle="1" w:styleId="WW8Num42z0">
    <w:name w:val="WW8Num42z0"/>
    <w:rsid w:val="00B606FE"/>
    <w:rPr>
      <w:rFonts w:ascii="Symbol" w:hAnsi="Symbol"/>
    </w:rPr>
  </w:style>
  <w:style w:type="character" w:customStyle="1" w:styleId="WW8Num44z0">
    <w:name w:val="WW8Num44z0"/>
    <w:rsid w:val="00B606FE"/>
    <w:rPr>
      <w:rFonts w:ascii="Symbol" w:hAnsi="Symbol"/>
    </w:rPr>
  </w:style>
  <w:style w:type="character" w:customStyle="1" w:styleId="WW8Num46z0">
    <w:name w:val="WW8Num46z0"/>
    <w:rsid w:val="00B606FE"/>
    <w:rPr>
      <w:rFonts w:ascii="Wingdings" w:hAnsi="Wingdings"/>
    </w:rPr>
  </w:style>
  <w:style w:type="character" w:customStyle="1" w:styleId="WW8Num57z0">
    <w:name w:val="WW8Num57z0"/>
    <w:rsid w:val="00B606FE"/>
    <w:rPr>
      <w:rFonts w:ascii="Times New Roman" w:hAnsi="Times New Roman"/>
    </w:rPr>
  </w:style>
  <w:style w:type="character" w:customStyle="1" w:styleId="WW8Num59z0">
    <w:name w:val="WW8Num59z0"/>
    <w:rsid w:val="00B606FE"/>
    <w:rPr>
      <w:rFonts w:ascii="Wingdings" w:hAnsi="Wingdings"/>
    </w:rPr>
  </w:style>
  <w:style w:type="character" w:customStyle="1" w:styleId="WW8Num67z0">
    <w:name w:val="WW8Num67z0"/>
    <w:rsid w:val="00B606FE"/>
    <w:rPr>
      <w:rFonts w:ascii="Times New Roman" w:hAnsi="Times New Roman"/>
    </w:rPr>
  </w:style>
  <w:style w:type="character" w:customStyle="1" w:styleId="WW8Num69z0">
    <w:name w:val="WW8Num69z0"/>
    <w:rsid w:val="00B606FE"/>
    <w:rPr>
      <w:rFonts w:ascii="Times New Roman" w:hAnsi="Times New Roman"/>
    </w:rPr>
  </w:style>
  <w:style w:type="character" w:customStyle="1" w:styleId="WW8Num70z0">
    <w:name w:val="WW8Num70z0"/>
    <w:rsid w:val="00B606FE"/>
    <w:rPr>
      <w:rFonts w:ascii="Wingdings" w:hAnsi="Wingdings"/>
    </w:rPr>
  </w:style>
  <w:style w:type="character" w:customStyle="1" w:styleId="WW8Num76z0">
    <w:name w:val="WW8Num76z0"/>
    <w:rsid w:val="00B606FE"/>
    <w:rPr>
      <w:b/>
    </w:rPr>
  </w:style>
  <w:style w:type="character" w:customStyle="1" w:styleId="WW8Num78z0">
    <w:name w:val="WW8Num78z0"/>
    <w:rsid w:val="00B606FE"/>
    <w:rPr>
      <w:rFonts w:ascii="Wingdings" w:hAnsi="Wingdings"/>
    </w:rPr>
  </w:style>
  <w:style w:type="character" w:customStyle="1" w:styleId="Domylnaczcionkaakapitu1">
    <w:name w:val="Domyślna czcionka akapitu1"/>
    <w:rsid w:val="00B606FE"/>
  </w:style>
  <w:style w:type="character" w:styleId="Numerstrony">
    <w:name w:val="page number"/>
    <w:basedOn w:val="Domylnaczcionkaakapitu1"/>
    <w:semiHidden/>
    <w:rsid w:val="00B606FE"/>
  </w:style>
  <w:style w:type="character" w:styleId="Hipercze">
    <w:name w:val="Hyperlink"/>
    <w:semiHidden/>
    <w:rsid w:val="00B606FE"/>
    <w:rPr>
      <w:color w:val="0000FF"/>
      <w:u w:val="single"/>
    </w:rPr>
  </w:style>
  <w:style w:type="character" w:customStyle="1" w:styleId="Znakinumeracji">
    <w:name w:val="Znaki numeracji"/>
    <w:rsid w:val="00B606FE"/>
  </w:style>
  <w:style w:type="character" w:customStyle="1" w:styleId="WW8Num9z1">
    <w:name w:val="WW8Num9z1"/>
    <w:rsid w:val="00B606FE"/>
    <w:rPr>
      <w:rFonts w:ascii="Times New Roman" w:eastAsia="Times New Roman" w:hAnsi="Times New Roman"/>
    </w:rPr>
  </w:style>
  <w:style w:type="paragraph" w:customStyle="1" w:styleId="Nagwek20">
    <w:name w:val="Nagłówek2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B606FE"/>
    <w:rPr>
      <w:sz w:val="24"/>
    </w:rPr>
  </w:style>
  <w:style w:type="paragraph" w:styleId="Lista">
    <w:name w:val="List"/>
    <w:basedOn w:val="Tekstpodstawowy"/>
    <w:semiHidden/>
    <w:rsid w:val="00B606FE"/>
    <w:rPr>
      <w:rFonts w:cs="Tahoma"/>
    </w:rPr>
  </w:style>
  <w:style w:type="paragraph" w:customStyle="1" w:styleId="Podpis2">
    <w:name w:val="Podpis2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606F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B606FE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B606FE"/>
    <w:pPr>
      <w:spacing w:line="360" w:lineRule="auto"/>
      <w:ind w:firstLine="360"/>
      <w:jc w:val="both"/>
    </w:pPr>
    <w:rPr>
      <w:b/>
      <w:bCs/>
      <w:i/>
      <w:iCs/>
      <w:sz w:val="24"/>
    </w:rPr>
  </w:style>
  <w:style w:type="paragraph" w:customStyle="1" w:styleId="Tekstpodstawowywcity21">
    <w:name w:val="Tekst podstawowy wcięty 21"/>
    <w:basedOn w:val="Normalny"/>
    <w:rsid w:val="00B606FE"/>
    <w:pPr>
      <w:ind w:firstLine="708"/>
      <w:jc w:val="both"/>
    </w:pPr>
    <w:rPr>
      <w:b/>
      <w:bCs/>
      <w:i/>
      <w:iCs/>
      <w:sz w:val="24"/>
    </w:rPr>
  </w:style>
  <w:style w:type="paragraph" w:customStyle="1" w:styleId="Tekstpodstawowywcity31">
    <w:name w:val="Tekst podstawowy wcięty 31"/>
    <w:basedOn w:val="Normalny"/>
    <w:rsid w:val="00B606FE"/>
    <w:pPr>
      <w:ind w:firstLine="708"/>
      <w:jc w:val="both"/>
    </w:pPr>
    <w:rPr>
      <w:sz w:val="24"/>
    </w:rPr>
  </w:style>
  <w:style w:type="paragraph" w:styleId="Stopka">
    <w:name w:val="foot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B606FE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rsid w:val="00B606FE"/>
    <w:pPr>
      <w:spacing w:before="100" w:after="100"/>
      <w:jc w:val="both"/>
    </w:pPr>
  </w:style>
  <w:style w:type="paragraph" w:styleId="Tekstdymka">
    <w:name w:val="Balloon Text"/>
    <w:basedOn w:val="Normalny"/>
    <w:rsid w:val="00B606FE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B606FE"/>
    <w:pPr>
      <w:spacing w:before="100" w:after="100"/>
      <w:ind w:left="360" w:right="360"/>
    </w:pPr>
    <w:rPr>
      <w:sz w:val="24"/>
    </w:rPr>
  </w:style>
  <w:style w:type="paragraph" w:customStyle="1" w:styleId="Zawartoramki">
    <w:name w:val="Zawartość ramki"/>
    <w:basedOn w:val="Tekstpodstawowy"/>
    <w:rsid w:val="00B606FE"/>
  </w:style>
  <w:style w:type="character" w:customStyle="1" w:styleId="WW-Absatz-Standardschriftart111111111111111111111111111111111">
    <w:name w:val="WW-Absatz-Standardschriftart111111111111111111111111111111111"/>
    <w:rsid w:val="00015EFE"/>
  </w:style>
  <w:style w:type="paragraph" w:styleId="Akapitzlist">
    <w:name w:val="List Paragraph"/>
    <w:basedOn w:val="Normalny"/>
    <w:uiPriority w:val="34"/>
    <w:qFormat/>
    <w:rsid w:val="0027440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DC2BF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DD1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9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1076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Zamówienia</dc:creator>
  <cp:lastModifiedBy>Dawid Perkowski</cp:lastModifiedBy>
  <cp:revision>107</cp:revision>
  <cp:lastPrinted>2024-05-14T10:35:00Z</cp:lastPrinted>
  <dcterms:created xsi:type="dcterms:W3CDTF">2016-12-05T13:50:00Z</dcterms:created>
  <dcterms:modified xsi:type="dcterms:W3CDTF">2025-11-25T13:02:00Z</dcterms:modified>
</cp:coreProperties>
</file>